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D27B" w14:textId="31EC2A36" w:rsidR="00855AF5" w:rsidRPr="001F3CDF" w:rsidRDefault="0045487F" w:rsidP="001F3CDF">
      <w:pPr>
        <w:jc w:val="right"/>
        <w:rPr>
          <w:rFonts w:ascii="Arial" w:hAnsi="Arial" w:cs="Arial"/>
          <w:sz w:val="22"/>
          <w:szCs w:val="22"/>
        </w:rPr>
      </w:pPr>
      <w:r w:rsidRPr="001F3CDF">
        <w:rPr>
          <w:rFonts w:ascii="Arial" w:hAnsi="Arial" w:cs="Arial"/>
          <w:sz w:val="22"/>
          <w:szCs w:val="22"/>
        </w:rPr>
        <w:t>Załącznik nr 2 do OPZ</w:t>
      </w:r>
    </w:p>
    <w:p w14:paraId="7E688D93" w14:textId="77777777" w:rsidR="00855AF5" w:rsidRDefault="0058585A" w:rsidP="00855AF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55AF5">
        <w:rPr>
          <w:rFonts w:ascii="Arial" w:hAnsi="Arial" w:cs="Arial"/>
        </w:rPr>
        <w:t xml:space="preserve"> </w:t>
      </w:r>
    </w:p>
    <w:p w14:paraId="0C0C38E4" w14:textId="77777777" w:rsidR="00855AF5" w:rsidRDefault="00855AF5" w:rsidP="00855AF5">
      <w:pPr>
        <w:jc w:val="right"/>
        <w:rPr>
          <w:rFonts w:ascii="Arial" w:hAnsi="Arial" w:cs="Arial"/>
        </w:rPr>
      </w:pPr>
    </w:p>
    <w:p w14:paraId="4BEF394D" w14:textId="77777777" w:rsidR="00855AF5" w:rsidRDefault="00855AF5" w:rsidP="00855AF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…………………………, dnia ………………..………</w:t>
      </w:r>
    </w:p>
    <w:p w14:paraId="33761AD6" w14:textId="77777777" w:rsidR="00855AF5" w:rsidRDefault="00855AF5" w:rsidP="00855AF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(miejscowość)</w:t>
      </w:r>
    </w:p>
    <w:p w14:paraId="54F051BE" w14:textId="77777777" w:rsidR="003B6958" w:rsidRDefault="00855AF5" w:rsidP="00855AF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227CC33D" w14:textId="77777777" w:rsidR="008571FD" w:rsidRDefault="008571FD" w:rsidP="00855AF5">
      <w:pPr>
        <w:jc w:val="center"/>
        <w:rPr>
          <w:rFonts w:ascii="Arial" w:hAnsi="Arial" w:cs="Arial"/>
          <w:b/>
        </w:rPr>
      </w:pPr>
    </w:p>
    <w:p w14:paraId="275AAD24" w14:textId="77777777" w:rsidR="00855AF5" w:rsidRPr="001314C8" w:rsidRDefault="00855AF5" w:rsidP="00855AF5">
      <w:pPr>
        <w:jc w:val="center"/>
        <w:rPr>
          <w:rFonts w:ascii="Arial" w:hAnsi="Arial" w:cs="Arial"/>
          <w:b/>
          <w:sz w:val="28"/>
          <w:szCs w:val="28"/>
        </w:rPr>
      </w:pPr>
      <w:r w:rsidRPr="001314C8">
        <w:rPr>
          <w:rFonts w:ascii="Arial" w:hAnsi="Arial" w:cs="Arial"/>
          <w:b/>
          <w:sz w:val="28"/>
          <w:szCs w:val="28"/>
        </w:rPr>
        <w:t xml:space="preserve">  </w:t>
      </w:r>
      <w:r w:rsidR="008C7749" w:rsidRPr="001314C8">
        <w:rPr>
          <w:rFonts w:ascii="Arial" w:hAnsi="Arial" w:cs="Arial"/>
          <w:b/>
          <w:sz w:val="28"/>
          <w:szCs w:val="28"/>
        </w:rPr>
        <w:t xml:space="preserve">Protokół </w:t>
      </w:r>
    </w:p>
    <w:p w14:paraId="5CB0F779" w14:textId="3E50072F" w:rsidR="00855AF5" w:rsidRPr="001314C8" w:rsidRDefault="00322EE1" w:rsidP="00855AF5">
      <w:pPr>
        <w:jc w:val="center"/>
        <w:rPr>
          <w:rFonts w:ascii="Arial" w:hAnsi="Arial" w:cs="Arial"/>
          <w:b/>
          <w:sz w:val="28"/>
          <w:szCs w:val="28"/>
        </w:rPr>
      </w:pPr>
      <w:r w:rsidRPr="001314C8">
        <w:rPr>
          <w:rFonts w:ascii="Arial" w:hAnsi="Arial" w:cs="Arial"/>
          <w:b/>
          <w:sz w:val="28"/>
          <w:szCs w:val="28"/>
        </w:rPr>
        <w:t xml:space="preserve"> </w:t>
      </w:r>
      <w:r w:rsidR="00AB35D4" w:rsidRPr="001314C8">
        <w:rPr>
          <w:rFonts w:ascii="Arial" w:hAnsi="Arial" w:cs="Arial"/>
          <w:b/>
          <w:sz w:val="28"/>
          <w:szCs w:val="28"/>
        </w:rPr>
        <w:t>z</w:t>
      </w:r>
      <w:r w:rsidRPr="001314C8">
        <w:rPr>
          <w:rFonts w:ascii="Arial" w:hAnsi="Arial" w:cs="Arial"/>
          <w:b/>
          <w:sz w:val="28"/>
          <w:szCs w:val="28"/>
        </w:rPr>
        <w:t xml:space="preserve">dawczo </w:t>
      </w:r>
      <w:r w:rsidR="00CE111A">
        <w:rPr>
          <w:rFonts w:ascii="Arial" w:hAnsi="Arial" w:cs="Arial"/>
          <w:b/>
          <w:sz w:val="28"/>
          <w:szCs w:val="28"/>
        </w:rPr>
        <w:t>–</w:t>
      </w:r>
      <w:r w:rsidRPr="001314C8">
        <w:rPr>
          <w:rFonts w:ascii="Arial" w:hAnsi="Arial" w:cs="Arial"/>
          <w:b/>
          <w:sz w:val="28"/>
          <w:szCs w:val="28"/>
        </w:rPr>
        <w:t xml:space="preserve"> odbiorczy</w:t>
      </w:r>
      <w:r w:rsidR="00CE111A">
        <w:rPr>
          <w:rFonts w:ascii="Arial" w:hAnsi="Arial" w:cs="Arial"/>
          <w:b/>
          <w:sz w:val="28"/>
          <w:szCs w:val="28"/>
        </w:rPr>
        <w:t xml:space="preserve"> nr ……</w:t>
      </w:r>
      <w:r w:rsidR="0062547D">
        <w:rPr>
          <w:rFonts w:ascii="Arial" w:hAnsi="Arial" w:cs="Arial"/>
          <w:b/>
          <w:sz w:val="28"/>
          <w:szCs w:val="28"/>
        </w:rPr>
        <w:t>……..</w:t>
      </w:r>
    </w:p>
    <w:p w14:paraId="0C12BC0B" w14:textId="77777777" w:rsidR="00855AF5" w:rsidRDefault="00855AF5" w:rsidP="00855AF5">
      <w:pPr>
        <w:jc w:val="center"/>
        <w:rPr>
          <w:b/>
          <w:sz w:val="24"/>
          <w:szCs w:val="24"/>
        </w:rPr>
      </w:pPr>
    </w:p>
    <w:p w14:paraId="45C4B8BA" w14:textId="77777777" w:rsidR="00855AF5" w:rsidRPr="001314C8" w:rsidRDefault="00855AF5" w:rsidP="003A5146">
      <w:pPr>
        <w:spacing w:line="360" w:lineRule="auto"/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W dniu …………………………</w:t>
      </w:r>
      <w:r w:rsidR="00322EE1" w:rsidRPr="001314C8">
        <w:rPr>
          <w:rFonts w:ascii="Arial" w:hAnsi="Arial" w:cs="Arial"/>
          <w:sz w:val="24"/>
          <w:szCs w:val="24"/>
        </w:rPr>
        <w:t>…………….. przekazan</w:t>
      </w:r>
      <w:r w:rsidR="004C1845">
        <w:rPr>
          <w:rFonts w:ascii="Arial" w:hAnsi="Arial" w:cs="Arial"/>
          <w:sz w:val="24"/>
          <w:szCs w:val="24"/>
        </w:rPr>
        <w:t>o do naprawy</w:t>
      </w:r>
      <w:r w:rsidR="003A5146">
        <w:rPr>
          <w:rFonts w:ascii="Arial" w:hAnsi="Arial" w:cs="Arial"/>
          <w:sz w:val="24"/>
          <w:szCs w:val="24"/>
        </w:rPr>
        <w:t xml:space="preserve">/ odebrano po naprawie  </w:t>
      </w:r>
      <w:r w:rsidR="004C1845">
        <w:rPr>
          <w:rFonts w:ascii="Arial" w:hAnsi="Arial" w:cs="Arial"/>
          <w:sz w:val="24"/>
          <w:szCs w:val="24"/>
        </w:rPr>
        <w:t>-</w:t>
      </w:r>
      <w:r w:rsidR="00A11C59">
        <w:rPr>
          <w:rFonts w:ascii="Arial" w:hAnsi="Arial" w:cs="Arial"/>
          <w:sz w:val="24"/>
          <w:szCs w:val="24"/>
        </w:rPr>
        <w:t xml:space="preserve"> </w:t>
      </w:r>
      <w:r w:rsidR="004C1845">
        <w:rPr>
          <w:rFonts w:ascii="Arial" w:hAnsi="Arial" w:cs="Arial"/>
          <w:sz w:val="24"/>
          <w:szCs w:val="24"/>
        </w:rPr>
        <w:t xml:space="preserve">legalizacji </w:t>
      </w:r>
      <w:r w:rsidR="00A11C59">
        <w:rPr>
          <w:rFonts w:ascii="Arial" w:hAnsi="Arial" w:cs="Arial"/>
          <w:sz w:val="24"/>
          <w:szCs w:val="24"/>
        </w:rPr>
        <w:t xml:space="preserve"> toromierze i </w:t>
      </w:r>
      <w:r w:rsidR="004C1845">
        <w:rPr>
          <w:rFonts w:ascii="Arial" w:hAnsi="Arial" w:cs="Arial"/>
          <w:sz w:val="24"/>
          <w:szCs w:val="24"/>
        </w:rPr>
        <w:t xml:space="preserve">przyrządy </w:t>
      </w:r>
    </w:p>
    <w:p w14:paraId="26EFA365" w14:textId="77777777" w:rsidR="00B82741" w:rsidRPr="001314C8" w:rsidRDefault="00B82741" w:rsidP="00855AF5">
      <w:pPr>
        <w:rPr>
          <w:rFonts w:ascii="Arial" w:hAnsi="Arial" w:cs="Arial"/>
          <w:sz w:val="24"/>
          <w:szCs w:val="24"/>
        </w:rPr>
      </w:pPr>
    </w:p>
    <w:p w14:paraId="525C1BC7" w14:textId="77777777" w:rsidR="001314C8" w:rsidRDefault="004C1845" w:rsidP="00855A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pomiarowe</w:t>
      </w:r>
      <w:r w:rsidR="001314C8">
        <w:rPr>
          <w:rFonts w:ascii="Arial" w:hAnsi="Arial" w:cs="Arial"/>
          <w:sz w:val="24"/>
          <w:szCs w:val="24"/>
        </w:rPr>
        <w:t>……………………………………………………</w:t>
      </w:r>
      <w:r w:rsidR="00322EE1" w:rsidRPr="001314C8">
        <w:rPr>
          <w:rFonts w:ascii="Arial" w:hAnsi="Arial" w:cs="Arial"/>
          <w:sz w:val="24"/>
          <w:szCs w:val="24"/>
        </w:rPr>
        <w:t xml:space="preserve"> Nr fab. </w:t>
      </w:r>
      <w:r w:rsidR="001314C8">
        <w:rPr>
          <w:rFonts w:ascii="Arial" w:hAnsi="Arial" w:cs="Arial"/>
          <w:sz w:val="24"/>
          <w:szCs w:val="24"/>
        </w:rPr>
        <w:t>………………………….</w:t>
      </w:r>
    </w:p>
    <w:p w14:paraId="32A28313" w14:textId="77777777" w:rsidR="001314C8" w:rsidRDefault="001314C8" w:rsidP="00855AF5">
      <w:pPr>
        <w:rPr>
          <w:rFonts w:ascii="Arial" w:hAnsi="Arial" w:cs="Arial"/>
          <w:sz w:val="24"/>
          <w:szCs w:val="24"/>
        </w:rPr>
      </w:pPr>
    </w:p>
    <w:p w14:paraId="1F8B4B51" w14:textId="77777777" w:rsidR="00D74087" w:rsidRDefault="00322EE1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………………………</w:t>
      </w:r>
      <w:r w:rsidR="00D74087" w:rsidRPr="001314C8">
        <w:rPr>
          <w:rFonts w:ascii="Arial" w:hAnsi="Arial" w:cs="Arial"/>
          <w:sz w:val="24"/>
          <w:szCs w:val="24"/>
        </w:rPr>
        <w:t>……………</w:t>
      </w:r>
      <w:r w:rsidR="00533FBC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D52CFB" w14:textId="77777777" w:rsidR="004C1845" w:rsidRDefault="004C1845" w:rsidP="00855AF5">
      <w:pPr>
        <w:rPr>
          <w:rFonts w:ascii="Arial" w:hAnsi="Arial" w:cs="Arial"/>
          <w:sz w:val="24"/>
          <w:szCs w:val="24"/>
        </w:rPr>
      </w:pPr>
    </w:p>
    <w:p w14:paraId="362B68C2" w14:textId="77777777" w:rsidR="0024495D" w:rsidRDefault="004C1845" w:rsidP="00855A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</w:t>
      </w:r>
      <w:r w:rsidR="00533FB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24495D">
        <w:rPr>
          <w:rFonts w:ascii="Arial" w:hAnsi="Arial" w:cs="Arial"/>
          <w:sz w:val="24"/>
          <w:szCs w:val="24"/>
        </w:rPr>
        <w:t>…</w:t>
      </w:r>
    </w:p>
    <w:p w14:paraId="3A5EB092" w14:textId="77777777" w:rsidR="0024495D" w:rsidRDefault="0024495D" w:rsidP="00855AF5">
      <w:pPr>
        <w:rPr>
          <w:rFonts w:ascii="Arial" w:hAnsi="Arial" w:cs="Arial"/>
          <w:sz w:val="24"/>
          <w:szCs w:val="24"/>
        </w:rPr>
      </w:pPr>
    </w:p>
    <w:p w14:paraId="5DA89F90" w14:textId="77777777" w:rsidR="00855AF5" w:rsidRPr="001314C8" w:rsidRDefault="0024495D" w:rsidP="00855A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855AF5" w:rsidRPr="001314C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1314C8">
        <w:rPr>
          <w:rFonts w:ascii="Arial" w:hAnsi="Arial" w:cs="Arial"/>
          <w:sz w:val="24"/>
          <w:szCs w:val="24"/>
        </w:rPr>
        <w:t xml:space="preserve">     </w:t>
      </w:r>
    </w:p>
    <w:p w14:paraId="28FE3EF1" w14:textId="77777777" w:rsidR="00855AF5" w:rsidRPr="001314C8" w:rsidRDefault="00855AF5" w:rsidP="00855AF5">
      <w:pPr>
        <w:rPr>
          <w:rFonts w:ascii="Arial" w:hAnsi="Arial" w:cs="Arial"/>
          <w:i/>
          <w:sz w:val="24"/>
          <w:szCs w:val="24"/>
        </w:rPr>
      </w:pPr>
    </w:p>
    <w:p w14:paraId="3CC15F0B" w14:textId="77777777" w:rsidR="00855AF5" w:rsidRPr="001314C8" w:rsidRDefault="00322EE1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Zamawiający</w:t>
      </w:r>
      <w:r w:rsidR="00855AF5" w:rsidRPr="001314C8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</w:t>
      </w:r>
      <w:r w:rsidR="00533FBC">
        <w:rPr>
          <w:rFonts w:ascii="Arial" w:hAnsi="Arial" w:cs="Arial"/>
          <w:sz w:val="24"/>
          <w:szCs w:val="24"/>
        </w:rPr>
        <w:t>……..</w:t>
      </w:r>
    </w:p>
    <w:p w14:paraId="61680B60" w14:textId="77777777" w:rsidR="00322EE1" w:rsidRPr="001314C8" w:rsidRDefault="00322EE1" w:rsidP="00855AF5">
      <w:pPr>
        <w:rPr>
          <w:rFonts w:ascii="Arial" w:hAnsi="Arial" w:cs="Arial"/>
          <w:sz w:val="24"/>
          <w:szCs w:val="24"/>
        </w:rPr>
      </w:pPr>
    </w:p>
    <w:p w14:paraId="6F894EAB" w14:textId="77777777" w:rsidR="00322EE1" w:rsidRPr="001314C8" w:rsidRDefault="00322EE1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………………………………</w:t>
      </w:r>
      <w:r w:rsidR="001314C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19BEC70" w14:textId="77777777" w:rsidR="00855AF5" w:rsidRPr="001314C8" w:rsidRDefault="00855AF5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F97F12" w:rsidRPr="001314C8">
        <w:rPr>
          <w:rFonts w:ascii="Arial" w:hAnsi="Arial" w:cs="Arial"/>
          <w:sz w:val="24"/>
          <w:szCs w:val="24"/>
        </w:rPr>
        <w:t xml:space="preserve">                  </w:t>
      </w:r>
      <w:r w:rsidRPr="001314C8">
        <w:rPr>
          <w:rFonts w:ascii="Arial" w:hAnsi="Arial" w:cs="Arial"/>
          <w:sz w:val="24"/>
          <w:szCs w:val="24"/>
        </w:rPr>
        <w:t xml:space="preserve"> (nazwa zakładu i sekcji)</w:t>
      </w:r>
    </w:p>
    <w:p w14:paraId="55CA30F8" w14:textId="77777777" w:rsidR="00855AF5" w:rsidRPr="001314C8" w:rsidRDefault="00855AF5" w:rsidP="00855AF5">
      <w:pPr>
        <w:rPr>
          <w:rFonts w:ascii="Arial" w:hAnsi="Arial" w:cs="Arial"/>
          <w:sz w:val="24"/>
          <w:szCs w:val="24"/>
        </w:rPr>
      </w:pPr>
    </w:p>
    <w:p w14:paraId="48C58159" w14:textId="77777777" w:rsidR="00855AF5" w:rsidRPr="001314C8" w:rsidRDefault="00322EE1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Wykonawca</w:t>
      </w:r>
      <w:r w:rsidR="00855AF5" w:rsidRPr="001314C8">
        <w:rPr>
          <w:rFonts w:ascii="Arial" w:hAnsi="Arial" w:cs="Arial"/>
          <w:sz w:val="24"/>
          <w:szCs w:val="24"/>
        </w:rPr>
        <w:t xml:space="preserve"> …………………………………</w:t>
      </w:r>
      <w:r w:rsidR="001314C8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5BFFFDCF" w14:textId="77777777" w:rsidR="00322EE1" w:rsidRPr="001314C8" w:rsidRDefault="00322EE1" w:rsidP="00855AF5">
      <w:pPr>
        <w:rPr>
          <w:rFonts w:ascii="Arial" w:hAnsi="Arial" w:cs="Arial"/>
          <w:sz w:val="24"/>
          <w:szCs w:val="24"/>
        </w:rPr>
      </w:pPr>
    </w:p>
    <w:p w14:paraId="06B8DD2C" w14:textId="77777777" w:rsidR="00322EE1" w:rsidRPr="001314C8" w:rsidRDefault="00322EE1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1314C8">
        <w:rPr>
          <w:rFonts w:ascii="Arial" w:hAnsi="Arial" w:cs="Arial"/>
          <w:sz w:val="24"/>
          <w:szCs w:val="24"/>
        </w:rPr>
        <w:t>…………………………………………</w:t>
      </w:r>
    </w:p>
    <w:p w14:paraId="7D0994D5" w14:textId="77777777" w:rsidR="00855AF5" w:rsidRPr="001314C8" w:rsidRDefault="00855AF5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(nazwa zakładu naprawiającego)</w:t>
      </w:r>
    </w:p>
    <w:p w14:paraId="739FA3E4" w14:textId="77777777" w:rsidR="00855AF5" w:rsidRPr="001314C8" w:rsidRDefault="00855AF5" w:rsidP="00855AF5">
      <w:pPr>
        <w:rPr>
          <w:rFonts w:ascii="Arial" w:hAnsi="Arial" w:cs="Arial"/>
          <w:sz w:val="24"/>
          <w:szCs w:val="24"/>
        </w:rPr>
      </w:pPr>
    </w:p>
    <w:p w14:paraId="4E5F4D0D" w14:textId="77777777" w:rsidR="00855AF5" w:rsidRDefault="002F481B" w:rsidP="00EE3E89">
      <w:pPr>
        <w:spacing w:line="360" w:lineRule="auto"/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W czasie</w:t>
      </w:r>
      <w:r w:rsidR="00D74087" w:rsidRPr="001314C8">
        <w:rPr>
          <w:rFonts w:ascii="Arial" w:hAnsi="Arial" w:cs="Arial"/>
          <w:sz w:val="24"/>
          <w:szCs w:val="24"/>
        </w:rPr>
        <w:t xml:space="preserve"> komisyjnego przekazania</w:t>
      </w:r>
      <w:r w:rsidR="003A0747">
        <w:rPr>
          <w:rFonts w:ascii="Arial" w:hAnsi="Arial" w:cs="Arial"/>
          <w:sz w:val="24"/>
          <w:szCs w:val="24"/>
        </w:rPr>
        <w:t>/ odbioru</w:t>
      </w:r>
      <w:r w:rsidRPr="001314C8">
        <w:rPr>
          <w:rFonts w:ascii="Arial" w:hAnsi="Arial" w:cs="Arial"/>
          <w:sz w:val="24"/>
          <w:szCs w:val="24"/>
        </w:rPr>
        <w:t xml:space="preserve"> stwierdzono:……………………………………………</w:t>
      </w:r>
      <w:r w:rsidR="001314C8">
        <w:rPr>
          <w:rFonts w:ascii="Arial" w:hAnsi="Arial" w:cs="Arial"/>
          <w:sz w:val="24"/>
          <w:szCs w:val="24"/>
        </w:rPr>
        <w:t>…………………………………………</w:t>
      </w:r>
    </w:p>
    <w:p w14:paraId="391BC2DD" w14:textId="77777777" w:rsidR="001314C8" w:rsidRDefault="001314C8" w:rsidP="00855AF5">
      <w:pPr>
        <w:rPr>
          <w:rFonts w:ascii="Arial" w:hAnsi="Arial" w:cs="Arial"/>
          <w:sz w:val="24"/>
          <w:szCs w:val="24"/>
        </w:rPr>
      </w:pPr>
    </w:p>
    <w:p w14:paraId="790F7BA3" w14:textId="77777777" w:rsidR="001314C8" w:rsidRPr="001314C8" w:rsidRDefault="001314C8" w:rsidP="00855A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620716DF" w14:textId="77777777" w:rsidR="00855AF5" w:rsidRPr="001314C8" w:rsidRDefault="00855AF5" w:rsidP="00855AF5">
      <w:pPr>
        <w:rPr>
          <w:rFonts w:ascii="Arial" w:hAnsi="Arial" w:cs="Arial"/>
          <w:i/>
          <w:sz w:val="24"/>
          <w:szCs w:val="24"/>
        </w:rPr>
      </w:pPr>
    </w:p>
    <w:p w14:paraId="45055030" w14:textId="77777777" w:rsidR="002B3F9D" w:rsidRDefault="00D74087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Stan</w:t>
      </w:r>
      <w:r w:rsidR="00316481">
        <w:rPr>
          <w:rFonts w:ascii="Arial" w:hAnsi="Arial" w:cs="Arial"/>
          <w:sz w:val="24"/>
          <w:szCs w:val="24"/>
        </w:rPr>
        <w:t xml:space="preserve"> toromierzy i przyrządów pomiarowych</w:t>
      </w:r>
      <w:r w:rsidR="00DE6D9F" w:rsidRPr="001314C8">
        <w:rPr>
          <w:rFonts w:ascii="Arial" w:hAnsi="Arial" w:cs="Arial"/>
          <w:sz w:val="24"/>
          <w:szCs w:val="24"/>
        </w:rPr>
        <w:t xml:space="preserve"> </w:t>
      </w:r>
      <w:r w:rsidR="00386E06" w:rsidRPr="001314C8">
        <w:rPr>
          <w:rFonts w:ascii="Arial" w:hAnsi="Arial" w:cs="Arial"/>
          <w:sz w:val="24"/>
          <w:szCs w:val="24"/>
        </w:rPr>
        <w:t>w trakcie przekazania</w:t>
      </w:r>
      <w:r w:rsidR="003A0747">
        <w:rPr>
          <w:rFonts w:ascii="Arial" w:hAnsi="Arial" w:cs="Arial"/>
          <w:sz w:val="24"/>
          <w:szCs w:val="24"/>
        </w:rPr>
        <w:t>/ odbioru</w:t>
      </w:r>
    </w:p>
    <w:p w14:paraId="77E21FD8" w14:textId="77777777" w:rsidR="002B3F9D" w:rsidRDefault="002B3F9D" w:rsidP="00855AF5">
      <w:pPr>
        <w:rPr>
          <w:rFonts w:ascii="Arial" w:hAnsi="Arial" w:cs="Arial"/>
          <w:sz w:val="24"/>
          <w:szCs w:val="24"/>
        </w:rPr>
      </w:pPr>
    </w:p>
    <w:p w14:paraId="38EC9C94" w14:textId="77777777" w:rsidR="00291E93" w:rsidRPr="001314C8" w:rsidRDefault="00855AF5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………………………………………………..…</w:t>
      </w:r>
      <w:r w:rsidR="00240C16" w:rsidRPr="001314C8">
        <w:rPr>
          <w:rFonts w:ascii="Arial" w:hAnsi="Arial" w:cs="Arial"/>
          <w:sz w:val="24"/>
          <w:szCs w:val="24"/>
        </w:rPr>
        <w:t>………</w:t>
      </w:r>
      <w:r w:rsidR="00386E06" w:rsidRPr="001314C8">
        <w:rPr>
          <w:rFonts w:ascii="Arial" w:hAnsi="Arial" w:cs="Arial"/>
          <w:sz w:val="24"/>
          <w:szCs w:val="24"/>
        </w:rPr>
        <w:t>………</w:t>
      </w:r>
      <w:r w:rsidR="003E66A0">
        <w:rPr>
          <w:rFonts w:ascii="Arial" w:hAnsi="Arial" w:cs="Arial"/>
          <w:sz w:val="24"/>
          <w:szCs w:val="24"/>
        </w:rPr>
        <w:t>………………………………….</w:t>
      </w:r>
    </w:p>
    <w:p w14:paraId="683F9E06" w14:textId="77777777" w:rsidR="001C5C6E" w:rsidRPr="001314C8" w:rsidRDefault="001C5C6E" w:rsidP="00855AF5">
      <w:pPr>
        <w:rPr>
          <w:rFonts w:ascii="Arial" w:hAnsi="Arial" w:cs="Arial"/>
          <w:sz w:val="24"/>
          <w:szCs w:val="24"/>
        </w:rPr>
      </w:pPr>
    </w:p>
    <w:p w14:paraId="6B9E3839" w14:textId="77777777" w:rsidR="004A0AD2" w:rsidRPr="001314C8" w:rsidRDefault="00E56815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Uwagi</w:t>
      </w:r>
      <w:r w:rsidR="00855AF5" w:rsidRPr="001314C8">
        <w:rPr>
          <w:rFonts w:ascii="Arial" w:hAnsi="Arial" w:cs="Arial"/>
          <w:sz w:val="24"/>
          <w:szCs w:val="24"/>
        </w:rPr>
        <w:t>……………</w:t>
      </w:r>
      <w:r w:rsidR="003E66A0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2FDFE010" w14:textId="77777777" w:rsidR="004A0AD2" w:rsidRPr="001314C8" w:rsidRDefault="004A0AD2" w:rsidP="00855AF5">
      <w:pPr>
        <w:rPr>
          <w:rFonts w:ascii="Arial" w:hAnsi="Arial" w:cs="Arial"/>
          <w:sz w:val="24"/>
          <w:szCs w:val="24"/>
        </w:rPr>
      </w:pPr>
    </w:p>
    <w:p w14:paraId="3AA39B4E" w14:textId="77777777" w:rsidR="00855AF5" w:rsidRPr="001314C8" w:rsidRDefault="00855AF5" w:rsidP="00855AF5">
      <w:pPr>
        <w:rPr>
          <w:rFonts w:ascii="Arial" w:hAnsi="Arial" w:cs="Arial"/>
          <w:sz w:val="24"/>
          <w:szCs w:val="24"/>
        </w:rPr>
      </w:pPr>
      <w:r w:rsidRPr="001314C8">
        <w:rPr>
          <w:rFonts w:ascii="Arial" w:hAnsi="Arial" w:cs="Arial"/>
          <w:sz w:val="24"/>
          <w:szCs w:val="24"/>
        </w:rPr>
        <w:t>Na tym protokół zakończono i podpisano:</w:t>
      </w:r>
    </w:p>
    <w:p w14:paraId="3189E2D8" w14:textId="77777777" w:rsidR="00FE2EE9" w:rsidRPr="001314C8" w:rsidRDefault="00FE2EE9" w:rsidP="00855AF5">
      <w:pPr>
        <w:rPr>
          <w:rFonts w:ascii="Arial" w:hAnsi="Arial" w:cs="Arial"/>
          <w:sz w:val="24"/>
          <w:szCs w:val="24"/>
        </w:rPr>
      </w:pPr>
    </w:p>
    <w:p w14:paraId="11D03457" w14:textId="77777777" w:rsidR="00855AF5" w:rsidRPr="001314C8" w:rsidRDefault="00855AF5" w:rsidP="00855AF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314C8">
        <w:rPr>
          <w:rFonts w:ascii="Arial" w:hAnsi="Arial" w:cs="Arial"/>
          <w:b/>
          <w:sz w:val="24"/>
          <w:szCs w:val="24"/>
        </w:rPr>
        <w:t xml:space="preserve">Strona przekazująca :                </w:t>
      </w:r>
      <w:r w:rsidR="00A32258" w:rsidRPr="001314C8">
        <w:rPr>
          <w:rFonts w:ascii="Arial" w:hAnsi="Arial" w:cs="Arial"/>
          <w:b/>
          <w:sz w:val="24"/>
          <w:szCs w:val="24"/>
        </w:rPr>
        <w:t xml:space="preserve">                  </w:t>
      </w:r>
      <w:r w:rsidR="001314C8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A32258" w:rsidRPr="001314C8">
        <w:rPr>
          <w:rFonts w:ascii="Arial" w:hAnsi="Arial" w:cs="Arial"/>
          <w:b/>
          <w:sz w:val="24"/>
          <w:szCs w:val="24"/>
        </w:rPr>
        <w:t xml:space="preserve">  </w:t>
      </w:r>
      <w:r w:rsidRPr="001314C8">
        <w:rPr>
          <w:rFonts w:ascii="Arial" w:hAnsi="Arial" w:cs="Arial"/>
          <w:b/>
          <w:sz w:val="24"/>
          <w:szCs w:val="24"/>
        </w:rPr>
        <w:t>Strona przyjmująca :</w:t>
      </w:r>
    </w:p>
    <w:p w14:paraId="7B74A619" w14:textId="77777777" w:rsidR="00855AF5" w:rsidRPr="001314C8" w:rsidRDefault="00855AF5" w:rsidP="00855AF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5150BA3" w14:textId="77777777" w:rsidR="00855AF5" w:rsidRPr="001314C8" w:rsidRDefault="00855AF5" w:rsidP="00855AF5">
      <w:pPr>
        <w:pStyle w:val="Akapitzlist"/>
        <w:numPr>
          <w:ilvl w:val="0"/>
          <w:numId w:val="42"/>
        </w:numPr>
        <w:spacing w:line="600" w:lineRule="auto"/>
        <w:ind w:left="284" w:hanging="284"/>
        <w:contextualSpacing/>
        <w:rPr>
          <w:rFonts w:ascii="Arial" w:hAnsi="Arial" w:cs="Arial"/>
          <w:i/>
          <w:sz w:val="20"/>
          <w:szCs w:val="20"/>
        </w:rPr>
      </w:pPr>
      <w:r w:rsidRPr="001314C8">
        <w:rPr>
          <w:rFonts w:ascii="Arial" w:hAnsi="Arial" w:cs="Arial"/>
          <w:i/>
          <w:sz w:val="20"/>
          <w:szCs w:val="20"/>
        </w:rPr>
        <w:t>(Imię i nazwisko, podpis)</w:t>
      </w:r>
      <w:r w:rsidR="001314C8" w:rsidRPr="001314C8">
        <w:rPr>
          <w:rFonts w:ascii="Arial" w:hAnsi="Arial" w:cs="Arial"/>
          <w:i/>
          <w:sz w:val="20"/>
          <w:szCs w:val="20"/>
        </w:rPr>
        <w:t>…………………………</w:t>
      </w:r>
      <w:r w:rsidR="001314C8">
        <w:rPr>
          <w:rFonts w:ascii="Arial" w:hAnsi="Arial" w:cs="Arial"/>
          <w:i/>
          <w:sz w:val="20"/>
          <w:szCs w:val="20"/>
        </w:rPr>
        <w:t xml:space="preserve">         1.(imię i nazwisko, podpis)……………………………..</w:t>
      </w:r>
    </w:p>
    <w:sectPr w:rsidR="00855AF5" w:rsidRPr="001314C8" w:rsidSect="00F633B3">
      <w:footerReference w:type="default" r:id="rId8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55EF0" w14:textId="77777777" w:rsidR="00507EEF" w:rsidRDefault="00507EEF">
      <w:r>
        <w:separator/>
      </w:r>
    </w:p>
  </w:endnote>
  <w:endnote w:type="continuationSeparator" w:id="0">
    <w:p w14:paraId="21E05B24" w14:textId="77777777" w:rsidR="00507EEF" w:rsidRDefault="00507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EF47" w14:textId="77777777" w:rsidR="005C2660" w:rsidRDefault="005C2660" w:rsidP="000C458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54C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A822EE" w14:textId="77777777" w:rsidR="005C2660" w:rsidRDefault="00714BD0" w:rsidP="00726000">
    <w:pPr>
      <w:pStyle w:val="Stopka"/>
      <w:tabs>
        <w:tab w:val="clear" w:pos="5556"/>
        <w:tab w:val="clear" w:pos="10092"/>
        <w:tab w:val="left" w:pos="4050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1FDD5142" wp14:editId="08831F6E">
              <wp:simplePos x="0" y="0"/>
              <wp:positionH relativeFrom="column">
                <wp:posOffset>2740660</wp:posOffset>
              </wp:positionH>
              <wp:positionV relativeFrom="paragraph">
                <wp:posOffset>635</wp:posOffset>
              </wp:positionV>
              <wp:extent cx="277495" cy="172085"/>
              <wp:effectExtent l="0" t="63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17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597942" w14:textId="77777777" w:rsidR="005C2660" w:rsidRDefault="005C2660">
                          <w:pPr>
                            <w:pStyle w:val="WW-Teks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15.8pt;margin-top:.05pt;width:21.85pt;height:13.5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" o:allowincell="f" stroked="f">
              <v:textbox inset="0,0,0,0">
                <w:txbxContent>
                  <w:p w:rsidR="005C2660" w:rsidRDefault="005C2660">
                    <w:pPr>
                      <w:pStyle w:val="WW-Tekst"/>
                    </w:pPr>
                  </w:p>
                </w:txbxContent>
              </v:textbox>
            </v:shape>
          </w:pict>
        </mc:Fallback>
      </mc:AlternateContent>
    </w:r>
    <w:r w:rsidR="0072600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1963" w14:textId="77777777" w:rsidR="00507EEF" w:rsidRDefault="00507EEF">
      <w:r>
        <w:separator/>
      </w:r>
    </w:p>
  </w:footnote>
  <w:footnote w:type="continuationSeparator" w:id="0">
    <w:p w14:paraId="4E92D2EB" w14:textId="77777777" w:rsidR="00507EEF" w:rsidRDefault="00507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rFonts w:cs="Times New Roman"/>
        <w:b w:val="0"/>
        <w:bCs w:val="0"/>
        <w:i w:val="0"/>
        <w:iCs w:val="0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3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571"/>
        </w:tabs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  <w:rPr>
        <w:rFonts w:cs="Times New Roman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3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rFonts w:cs="Times New Roman"/>
      </w:rPr>
    </w:lvl>
  </w:abstractNum>
  <w:abstractNum w:abstractNumId="15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1004"/>
        </w:tabs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A"/>
    <w:multiLevelType w:val="multilevel"/>
    <w:tmpl w:val="9EEC532C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9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0" w15:restartNumberingAfterBreak="0">
    <w:nsid w:val="0000001D"/>
    <w:multiLevelType w:val="multilevel"/>
    <w:tmpl w:val="9402902A"/>
    <w:name w:val="WW8Num47"/>
    <w:lvl w:ilvl="0">
      <w:start w:val="1"/>
      <w:numFmt w:val="decimal"/>
      <w:lvlText w:val="%1)"/>
      <w:lvlJc w:val="left"/>
      <w:pPr>
        <w:tabs>
          <w:tab w:val="num" w:pos="78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  <w:rPr>
        <w:rFonts w:cs="Times New Roman"/>
      </w:rPr>
    </w:lvl>
  </w:abstractNum>
  <w:abstractNum w:abstractNumId="2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0278662D"/>
    <w:multiLevelType w:val="hybridMultilevel"/>
    <w:tmpl w:val="A48861AE"/>
    <w:name w:val="WW8Num302"/>
    <w:lvl w:ilvl="0" w:tplc="02F86226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4" w15:restartNumberingAfterBreak="0">
    <w:nsid w:val="09C02F8D"/>
    <w:multiLevelType w:val="hybridMultilevel"/>
    <w:tmpl w:val="A072D2BC"/>
    <w:lvl w:ilvl="0" w:tplc="090EDA08">
      <w:start w:val="2"/>
      <w:numFmt w:val="decimal"/>
      <w:lvlText w:val="%1."/>
      <w:lvlJc w:val="left"/>
      <w:pPr>
        <w:tabs>
          <w:tab w:val="num" w:pos="2821"/>
        </w:tabs>
        <w:ind w:left="2821" w:hanging="360"/>
      </w:pPr>
      <w:rPr>
        <w:rFonts w:cs="Times New Roman" w:hint="default"/>
      </w:rPr>
    </w:lvl>
    <w:lvl w:ilvl="1" w:tplc="186EA9EC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B2242E6"/>
    <w:multiLevelType w:val="hybridMultilevel"/>
    <w:tmpl w:val="8C82CF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C75230E"/>
    <w:multiLevelType w:val="hybridMultilevel"/>
    <w:tmpl w:val="915ACF1E"/>
    <w:lvl w:ilvl="0" w:tplc="080272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CDC0D88"/>
    <w:multiLevelType w:val="hybridMultilevel"/>
    <w:tmpl w:val="61DCB0A8"/>
    <w:lvl w:ilvl="0" w:tplc="82A2FC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4041CC5"/>
    <w:multiLevelType w:val="hybridMultilevel"/>
    <w:tmpl w:val="1AC2FF8A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4EE1C74"/>
    <w:multiLevelType w:val="multilevel"/>
    <w:tmpl w:val="A1B6749C"/>
    <w:name w:val="WW8Num303"/>
    <w:lvl w:ilvl="0">
      <w:start w:val="1"/>
      <w:numFmt w:val="decimal"/>
      <w:lvlText w:val="%1)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417"/>
        </w:tabs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1701"/>
        </w:tabs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84"/>
        </w:tabs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2268"/>
        </w:tabs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2551"/>
        </w:tabs>
      </w:pPr>
      <w:rPr>
        <w:rFonts w:cs="Times New Roman" w:hint="default"/>
      </w:rPr>
    </w:lvl>
  </w:abstractNum>
  <w:abstractNum w:abstractNumId="30" w15:restartNumberingAfterBreak="0">
    <w:nsid w:val="1EAF5F2E"/>
    <w:multiLevelType w:val="hybridMultilevel"/>
    <w:tmpl w:val="40E880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51846C3"/>
    <w:multiLevelType w:val="multilevel"/>
    <w:tmpl w:val="C4BAACAC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2" w15:restartNumberingAfterBreak="0">
    <w:nsid w:val="25560C79"/>
    <w:multiLevelType w:val="hybridMultilevel"/>
    <w:tmpl w:val="92AA1A86"/>
    <w:lvl w:ilvl="0" w:tplc="00AE5A38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7937889"/>
    <w:multiLevelType w:val="hybridMultilevel"/>
    <w:tmpl w:val="C3262CB0"/>
    <w:lvl w:ilvl="0" w:tplc="CBEA65FA">
      <w:start w:val="1"/>
      <w:numFmt w:val="lowerLetter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  <w:rPr>
        <w:rFonts w:cs="Times New Roman"/>
      </w:rPr>
    </w:lvl>
  </w:abstractNum>
  <w:abstractNum w:abstractNumId="34" w15:restartNumberingAfterBreak="0">
    <w:nsid w:val="29445059"/>
    <w:multiLevelType w:val="multilevel"/>
    <w:tmpl w:val="F9B084DC"/>
    <w:name w:val="WW8Num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2A4082B"/>
    <w:multiLevelType w:val="hybridMultilevel"/>
    <w:tmpl w:val="1734A6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7B016FD"/>
    <w:multiLevelType w:val="hybridMultilevel"/>
    <w:tmpl w:val="7B062270"/>
    <w:lvl w:ilvl="0" w:tplc="AB346758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B685722"/>
    <w:multiLevelType w:val="hybridMultilevel"/>
    <w:tmpl w:val="00CABA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C235D1B"/>
    <w:multiLevelType w:val="multilevel"/>
    <w:tmpl w:val="F7DAE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DFF14E1"/>
    <w:multiLevelType w:val="multilevel"/>
    <w:tmpl w:val="F10E53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2" w15:restartNumberingAfterBreak="0">
    <w:nsid w:val="405D7604"/>
    <w:multiLevelType w:val="hybridMultilevel"/>
    <w:tmpl w:val="39D2891E"/>
    <w:lvl w:ilvl="0" w:tplc="851029E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1C4353C"/>
    <w:multiLevelType w:val="hybridMultilevel"/>
    <w:tmpl w:val="BBF8CE10"/>
    <w:lvl w:ilvl="0" w:tplc="9F9A46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1633C3"/>
    <w:multiLevelType w:val="hybridMultilevel"/>
    <w:tmpl w:val="1D6AC1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3BB6B70"/>
    <w:multiLevelType w:val="hybridMultilevel"/>
    <w:tmpl w:val="2EE690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cs="Times New Roman"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48" w15:restartNumberingAfterBreak="0">
    <w:nsid w:val="5B907BD6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5BD96B90"/>
    <w:multiLevelType w:val="multilevel"/>
    <w:tmpl w:val="1D6C06E6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0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3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</w:pPr>
      <w:rPr>
        <w:rFonts w:cs="Times New Roman"/>
      </w:rPr>
    </w:lvl>
  </w:abstractNum>
  <w:abstractNum w:abstractNumId="51" w15:restartNumberingAfterBreak="0">
    <w:nsid w:val="5D2B17EB"/>
    <w:multiLevelType w:val="hybridMultilevel"/>
    <w:tmpl w:val="86280C90"/>
    <w:name w:val="WW8Num92"/>
    <w:lvl w:ilvl="0" w:tplc="7F00B63E">
      <w:start w:val="1"/>
      <w:numFmt w:val="decimal"/>
      <w:lvlText w:val="%1)"/>
      <w:lvlJc w:val="left"/>
      <w:pPr>
        <w:tabs>
          <w:tab w:val="num" w:pos="1571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63C70731"/>
    <w:multiLevelType w:val="hybridMultilevel"/>
    <w:tmpl w:val="25885A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5B90471"/>
    <w:multiLevelType w:val="hybridMultilevel"/>
    <w:tmpl w:val="523C425E"/>
    <w:lvl w:ilvl="0" w:tplc="C93A4B5A">
      <w:start w:val="3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5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C559D7"/>
    <w:multiLevelType w:val="hybridMultilevel"/>
    <w:tmpl w:val="ACE8D7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CC14A5D"/>
    <w:multiLevelType w:val="multilevel"/>
    <w:tmpl w:val="61F8D920"/>
    <w:name w:val="WW8Num472"/>
    <w:lvl w:ilvl="0">
      <w:start w:val="4"/>
      <w:numFmt w:val="decimal"/>
      <w:lvlText w:val="%1)"/>
      <w:lvlJc w:val="left"/>
      <w:pPr>
        <w:tabs>
          <w:tab w:val="num" w:pos="7899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  <w:rPr>
        <w:rFonts w:cs="Times New Roman" w:hint="default"/>
      </w:rPr>
    </w:lvl>
  </w:abstractNum>
  <w:num w:numId="1" w16cid:durableId="1603102875">
    <w:abstractNumId w:val="0"/>
  </w:num>
  <w:num w:numId="2" w16cid:durableId="857962322">
    <w:abstractNumId w:val="4"/>
  </w:num>
  <w:num w:numId="3" w16cid:durableId="629750681">
    <w:abstractNumId w:val="12"/>
  </w:num>
  <w:num w:numId="4" w16cid:durableId="1012293846">
    <w:abstractNumId w:val="15"/>
  </w:num>
  <w:num w:numId="5" w16cid:durableId="1619291392">
    <w:abstractNumId w:val="18"/>
  </w:num>
  <w:num w:numId="6" w16cid:durableId="931937689">
    <w:abstractNumId w:val="19"/>
  </w:num>
  <w:num w:numId="7" w16cid:durableId="1155028756">
    <w:abstractNumId w:val="20"/>
  </w:num>
  <w:num w:numId="8" w16cid:durableId="1724715477">
    <w:abstractNumId w:val="40"/>
  </w:num>
  <w:num w:numId="9" w16cid:durableId="444422572">
    <w:abstractNumId w:val="21"/>
  </w:num>
  <w:num w:numId="10" w16cid:durableId="300766693">
    <w:abstractNumId w:val="17"/>
  </w:num>
  <w:num w:numId="11" w16cid:durableId="1453983646">
    <w:abstractNumId w:val="47"/>
  </w:num>
  <w:num w:numId="12" w16cid:durableId="2041204027">
    <w:abstractNumId w:val="39"/>
  </w:num>
  <w:num w:numId="13" w16cid:durableId="393117269">
    <w:abstractNumId w:val="48"/>
  </w:num>
  <w:num w:numId="14" w16cid:durableId="769854821">
    <w:abstractNumId w:val="23"/>
  </w:num>
  <w:num w:numId="15" w16cid:durableId="390153108">
    <w:abstractNumId w:val="33"/>
  </w:num>
  <w:num w:numId="16" w16cid:durableId="1775707007">
    <w:abstractNumId w:val="32"/>
  </w:num>
  <w:num w:numId="17" w16cid:durableId="1846020913">
    <w:abstractNumId w:val="37"/>
  </w:num>
  <w:num w:numId="18" w16cid:durableId="736322961">
    <w:abstractNumId w:val="28"/>
  </w:num>
  <w:num w:numId="19" w16cid:durableId="1984113004">
    <w:abstractNumId w:val="41"/>
  </w:num>
  <w:num w:numId="20" w16cid:durableId="1488748509">
    <w:abstractNumId w:val="49"/>
  </w:num>
  <w:num w:numId="21" w16cid:durableId="1042290736">
    <w:abstractNumId w:val="50"/>
  </w:num>
  <w:num w:numId="22" w16cid:durableId="2060278526">
    <w:abstractNumId w:val="52"/>
  </w:num>
  <w:num w:numId="23" w16cid:durableId="12340630">
    <w:abstractNumId w:val="44"/>
  </w:num>
  <w:num w:numId="24" w16cid:durableId="1754543670">
    <w:abstractNumId w:val="35"/>
  </w:num>
  <w:num w:numId="25" w16cid:durableId="157161891">
    <w:abstractNumId w:val="38"/>
  </w:num>
  <w:num w:numId="26" w16cid:durableId="1259218300">
    <w:abstractNumId w:val="30"/>
  </w:num>
  <w:num w:numId="27" w16cid:durableId="1184974309">
    <w:abstractNumId w:val="54"/>
  </w:num>
  <w:num w:numId="28" w16cid:durableId="633410023">
    <w:abstractNumId w:val="29"/>
  </w:num>
  <w:num w:numId="29" w16cid:durableId="113063912">
    <w:abstractNumId w:val="45"/>
  </w:num>
  <w:num w:numId="30" w16cid:durableId="446973781">
    <w:abstractNumId w:val="31"/>
  </w:num>
  <w:num w:numId="31" w16cid:durableId="1362587847">
    <w:abstractNumId w:val="36"/>
  </w:num>
  <w:num w:numId="32" w16cid:durableId="674770555">
    <w:abstractNumId w:val="43"/>
  </w:num>
  <w:num w:numId="33" w16cid:durableId="1821575595">
    <w:abstractNumId w:val="42"/>
  </w:num>
  <w:num w:numId="34" w16cid:durableId="184292660">
    <w:abstractNumId w:val="25"/>
  </w:num>
  <w:num w:numId="35" w16cid:durableId="1026174414">
    <w:abstractNumId w:val="26"/>
  </w:num>
  <w:num w:numId="36" w16cid:durableId="1440831349">
    <w:abstractNumId w:val="27"/>
  </w:num>
  <w:num w:numId="37" w16cid:durableId="1435907228">
    <w:abstractNumId w:val="22"/>
  </w:num>
  <w:num w:numId="38" w16cid:durableId="445663885">
    <w:abstractNumId w:val="56"/>
  </w:num>
  <w:num w:numId="39" w16cid:durableId="1758597379">
    <w:abstractNumId w:val="53"/>
  </w:num>
  <w:num w:numId="40" w16cid:durableId="1467775977">
    <w:abstractNumId w:val="24"/>
  </w:num>
  <w:num w:numId="41" w16cid:durableId="18470948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8667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03D"/>
    <w:rsid w:val="00001B1C"/>
    <w:rsid w:val="00002BA5"/>
    <w:rsid w:val="00004C16"/>
    <w:rsid w:val="000101E1"/>
    <w:rsid w:val="0001026E"/>
    <w:rsid w:val="00013901"/>
    <w:rsid w:val="00016810"/>
    <w:rsid w:val="00016A55"/>
    <w:rsid w:val="00020C2E"/>
    <w:rsid w:val="00023282"/>
    <w:rsid w:val="00023E7F"/>
    <w:rsid w:val="000242EC"/>
    <w:rsid w:val="00025CD4"/>
    <w:rsid w:val="000260A1"/>
    <w:rsid w:val="000324DC"/>
    <w:rsid w:val="00032802"/>
    <w:rsid w:val="000363A3"/>
    <w:rsid w:val="000403FE"/>
    <w:rsid w:val="0004415A"/>
    <w:rsid w:val="000442CE"/>
    <w:rsid w:val="00044889"/>
    <w:rsid w:val="0004573B"/>
    <w:rsid w:val="00046FBD"/>
    <w:rsid w:val="00050962"/>
    <w:rsid w:val="00054C3C"/>
    <w:rsid w:val="000607BE"/>
    <w:rsid w:val="00060A70"/>
    <w:rsid w:val="00064025"/>
    <w:rsid w:val="0006438C"/>
    <w:rsid w:val="000650CE"/>
    <w:rsid w:val="0006693B"/>
    <w:rsid w:val="00066C91"/>
    <w:rsid w:val="000679E2"/>
    <w:rsid w:val="000747FA"/>
    <w:rsid w:val="00076C46"/>
    <w:rsid w:val="00081AB0"/>
    <w:rsid w:val="00084137"/>
    <w:rsid w:val="00084E0A"/>
    <w:rsid w:val="000866EA"/>
    <w:rsid w:val="00087516"/>
    <w:rsid w:val="00087D1F"/>
    <w:rsid w:val="00093006"/>
    <w:rsid w:val="00095B3E"/>
    <w:rsid w:val="000962C8"/>
    <w:rsid w:val="000A0476"/>
    <w:rsid w:val="000A0B6A"/>
    <w:rsid w:val="000B0D07"/>
    <w:rsid w:val="000B36D6"/>
    <w:rsid w:val="000B41C1"/>
    <w:rsid w:val="000B72EB"/>
    <w:rsid w:val="000C038B"/>
    <w:rsid w:val="000C0525"/>
    <w:rsid w:val="000C378F"/>
    <w:rsid w:val="000C458A"/>
    <w:rsid w:val="000C4A52"/>
    <w:rsid w:val="000C5F49"/>
    <w:rsid w:val="000C7460"/>
    <w:rsid w:val="000C797C"/>
    <w:rsid w:val="000D0BB4"/>
    <w:rsid w:val="000D1317"/>
    <w:rsid w:val="000D21EC"/>
    <w:rsid w:val="000D37B0"/>
    <w:rsid w:val="000D432C"/>
    <w:rsid w:val="000D6EA5"/>
    <w:rsid w:val="000D789D"/>
    <w:rsid w:val="000D7C60"/>
    <w:rsid w:val="000E036C"/>
    <w:rsid w:val="000E040E"/>
    <w:rsid w:val="000E1EBB"/>
    <w:rsid w:val="000E2893"/>
    <w:rsid w:val="000E4C62"/>
    <w:rsid w:val="000E55FA"/>
    <w:rsid w:val="000E57D0"/>
    <w:rsid w:val="000E618A"/>
    <w:rsid w:val="000E6949"/>
    <w:rsid w:val="000F04F0"/>
    <w:rsid w:val="000F1329"/>
    <w:rsid w:val="000F295F"/>
    <w:rsid w:val="000F67B3"/>
    <w:rsid w:val="000F7111"/>
    <w:rsid w:val="000F7A2F"/>
    <w:rsid w:val="00100851"/>
    <w:rsid w:val="001011E2"/>
    <w:rsid w:val="001017B3"/>
    <w:rsid w:val="00102627"/>
    <w:rsid w:val="001026BB"/>
    <w:rsid w:val="0010482B"/>
    <w:rsid w:val="00106261"/>
    <w:rsid w:val="001071E8"/>
    <w:rsid w:val="00107B20"/>
    <w:rsid w:val="001102DD"/>
    <w:rsid w:val="00110AC6"/>
    <w:rsid w:val="00112B28"/>
    <w:rsid w:val="0011428B"/>
    <w:rsid w:val="00115A02"/>
    <w:rsid w:val="001176BA"/>
    <w:rsid w:val="00124499"/>
    <w:rsid w:val="001314C8"/>
    <w:rsid w:val="0013504D"/>
    <w:rsid w:val="0013672C"/>
    <w:rsid w:val="00137A6E"/>
    <w:rsid w:val="00140772"/>
    <w:rsid w:val="00141CFD"/>
    <w:rsid w:val="00141EEB"/>
    <w:rsid w:val="00144FD3"/>
    <w:rsid w:val="0014602C"/>
    <w:rsid w:val="00146CCA"/>
    <w:rsid w:val="001474A1"/>
    <w:rsid w:val="0015130E"/>
    <w:rsid w:val="00155B6C"/>
    <w:rsid w:val="00157B0B"/>
    <w:rsid w:val="00160EB0"/>
    <w:rsid w:val="001624E5"/>
    <w:rsid w:val="001660ED"/>
    <w:rsid w:val="00167025"/>
    <w:rsid w:val="00167DCF"/>
    <w:rsid w:val="0017202E"/>
    <w:rsid w:val="00172FA6"/>
    <w:rsid w:val="00176E68"/>
    <w:rsid w:val="00180A9F"/>
    <w:rsid w:val="00180BB3"/>
    <w:rsid w:val="0018466E"/>
    <w:rsid w:val="00191C43"/>
    <w:rsid w:val="00194468"/>
    <w:rsid w:val="0019658E"/>
    <w:rsid w:val="0019703D"/>
    <w:rsid w:val="001A01D1"/>
    <w:rsid w:val="001A0CD0"/>
    <w:rsid w:val="001A0D27"/>
    <w:rsid w:val="001A0EBC"/>
    <w:rsid w:val="001A11E8"/>
    <w:rsid w:val="001A215B"/>
    <w:rsid w:val="001A680A"/>
    <w:rsid w:val="001A788A"/>
    <w:rsid w:val="001B04DC"/>
    <w:rsid w:val="001B2FAF"/>
    <w:rsid w:val="001B33C7"/>
    <w:rsid w:val="001B47C6"/>
    <w:rsid w:val="001B6170"/>
    <w:rsid w:val="001B7605"/>
    <w:rsid w:val="001C0B4A"/>
    <w:rsid w:val="001C2094"/>
    <w:rsid w:val="001C220D"/>
    <w:rsid w:val="001C2E39"/>
    <w:rsid w:val="001C4341"/>
    <w:rsid w:val="001C5C6E"/>
    <w:rsid w:val="001D002C"/>
    <w:rsid w:val="001D0096"/>
    <w:rsid w:val="001D1B19"/>
    <w:rsid w:val="001D4DC1"/>
    <w:rsid w:val="001E1E6C"/>
    <w:rsid w:val="001E2D36"/>
    <w:rsid w:val="001E44DB"/>
    <w:rsid w:val="001E4C3F"/>
    <w:rsid w:val="001E4D9C"/>
    <w:rsid w:val="001E524F"/>
    <w:rsid w:val="001F10C0"/>
    <w:rsid w:val="001F1407"/>
    <w:rsid w:val="001F1CB8"/>
    <w:rsid w:val="001F21BA"/>
    <w:rsid w:val="001F2D34"/>
    <w:rsid w:val="001F328A"/>
    <w:rsid w:val="001F3CDF"/>
    <w:rsid w:val="001F4B8B"/>
    <w:rsid w:val="001F6075"/>
    <w:rsid w:val="001F7979"/>
    <w:rsid w:val="00204D0E"/>
    <w:rsid w:val="002050C9"/>
    <w:rsid w:val="00205365"/>
    <w:rsid w:val="00205807"/>
    <w:rsid w:val="00205C0F"/>
    <w:rsid w:val="00207572"/>
    <w:rsid w:val="0021222D"/>
    <w:rsid w:val="0021359F"/>
    <w:rsid w:val="00217415"/>
    <w:rsid w:val="00220B46"/>
    <w:rsid w:val="00222B57"/>
    <w:rsid w:val="002235DD"/>
    <w:rsid w:val="002253C9"/>
    <w:rsid w:val="002354BC"/>
    <w:rsid w:val="002367FB"/>
    <w:rsid w:val="002369B6"/>
    <w:rsid w:val="00236D35"/>
    <w:rsid w:val="00236E12"/>
    <w:rsid w:val="00240093"/>
    <w:rsid w:val="00240C16"/>
    <w:rsid w:val="00241C43"/>
    <w:rsid w:val="0024495D"/>
    <w:rsid w:val="00245397"/>
    <w:rsid w:val="002457FF"/>
    <w:rsid w:val="00245CD4"/>
    <w:rsid w:val="00246BFB"/>
    <w:rsid w:val="00247661"/>
    <w:rsid w:val="002510C8"/>
    <w:rsid w:val="002553BD"/>
    <w:rsid w:val="002561E1"/>
    <w:rsid w:val="00257282"/>
    <w:rsid w:val="00257C5B"/>
    <w:rsid w:val="00261265"/>
    <w:rsid w:val="00261928"/>
    <w:rsid w:val="00261E59"/>
    <w:rsid w:val="0026333C"/>
    <w:rsid w:val="002639C4"/>
    <w:rsid w:val="00267DE1"/>
    <w:rsid w:val="00270349"/>
    <w:rsid w:val="00271551"/>
    <w:rsid w:val="00271986"/>
    <w:rsid w:val="00271F0D"/>
    <w:rsid w:val="00272DB3"/>
    <w:rsid w:val="00273D0D"/>
    <w:rsid w:val="00274D52"/>
    <w:rsid w:val="0027664A"/>
    <w:rsid w:val="00277070"/>
    <w:rsid w:val="00281179"/>
    <w:rsid w:val="00282356"/>
    <w:rsid w:val="00282D23"/>
    <w:rsid w:val="002832BB"/>
    <w:rsid w:val="002834CC"/>
    <w:rsid w:val="0028352C"/>
    <w:rsid w:val="00283CA2"/>
    <w:rsid w:val="00283E36"/>
    <w:rsid w:val="00284AA1"/>
    <w:rsid w:val="002854F8"/>
    <w:rsid w:val="00285A93"/>
    <w:rsid w:val="00287D29"/>
    <w:rsid w:val="00290D2E"/>
    <w:rsid w:val="00291E93"/>
    <w:rsid w:val="002920B2"/>
    <w:rsid w:val="0029513B"/>
    <w:rsid w:val="002967E1"/>
    <w:rsid w:val="0029704D"/>
    <w:rsid w:val="00297BA1"/>
    <w:rsid w:val="002A06CE"/>
    <w:rsid w:val="002A427B"/>
    <w:rsid w:val="002A5081"/>
    <w:rsid w:val="002A5964"/>
    <w:rsid w:val="002A77AC"/>
    <w:rsid w:val="002B1379"/>
    <w:rsid w:val="002B1F23"/>
    <w:rsid w:val="002B3F9D"/>
    <w:rsid w:val="002B69E4"/>
    <w:rsid w:val="002B78C7"/>
    <w:rsid w:val="002B7FAC"/>
    <w:rsid w:val="002C159C"/>
    <w:rsid w:val="002C1814"/>
    <w:rsid w:val="002C62E6"/>
    <w:rsid w:val="002C74C8"/>
    <w:rsid w:val="002D23B9"/>
    <w:rsid w:val="002D30B7"/>
    <w:rsid w:val="002D3B64"/>
    <w:rsid w:val="002D5B21"/>
    <w:rsid w:val="002D6534"/>
    <w:rsid w:val="002E10BA"/>
    <w:rsid w:val="002E1CF1"/>
    <w:rsid w:val="002E1F2A"/>
    <w:rsid w:val="002E22A1"/>
    <w:rsid w:val="002E2534"/>
    <w:rsid w:val="002E2790"/>
    <w:rsid w:val="002E3E8A"/>
    <w:rsid w:val="002E6964"/>
    <w:rsid w:val="002E7E3E"/>
    <w:rsid w:val="002F33DF"/>
    <w:rsid w:val="002F481B"/>
    <w:rsid w:val="002F566D"/>
    <w:rsid w:val="002F5D1D"/>
    <w:rsid w:val="002F7E33"/>
    <w:rsid w:val="00300337"/>
    <w:rsid w:val="003021AE"/>
    <w:rsid w:val="003022AD"/>
    <w:rsid w:val="00305F59"/>
    <w:rsid w:val="00307194"/>
    <w:rsid w:val="00312D88"/>
    <w:rsid w:val="00313A6D"/>
    <w:rsid w:val="00314284"/>
    <w:rsid w:val="00314AEB"/>
    <w:rsid w:val="003152EB"/>
    <w:rsid w:val="00316481"/>
    <w:rsid w:val="003204B5"/>
    <w:rsid w:val="00322EE1"/>
    <w:rsid w:val="00325103"/>
    <w:rsid w:val="00325BB7"/>
    <w:rsid w:val="003268A3"/>
    <w:rsid w:val="00331D64"/>
    <w:rsid w:val="00332C54"/>
    <w:rsid w:val="00335945"/>
    <w:rsid w:val="00340E11"/>
    <w:rsid w:val="00342BC5"/>
    <w:rsid w:val="00345E04"/>
    <w:rsid w:val="00345E19"/>
    <w:rsid w:val="00347527"/>
    <w:rsid w:val="003522FD"/>
    <w:rsid w:val="00361248"/>
    <w:rsid w:val="00363C5F"/>
    <w:rsid w:val="00363D32"/>
    <w:rsid w:val="00364226"/>
    <w:rsid w:val="003642BB"/>
    <w:rsid w:val="003654D8"/>
    <w:rsid w:val="00366BF3"/>
    <w:rsid w:val="00367D29"/>
    <w:rsid w:val="0037075B"/>
    <w:rsid w:val="00370A45"/>
    <w:rsid w:val="00370FBF"/>
    <w:rsid w:val="0037342E"/>
    <w:rsid w:val="00373597"/>
    <w:rsid w:val="003746FE"/>
    <w:rsid w:val="003772D6"/>
    <w:rsid w:val="00380235"/>
    <w:rsid w:val="00380641"/>
    <w:rsid w:val="0038259D"/>
    <w:rsid w:val="0038648A"/>
    <w:rsid w:val="00386E06"/>
    <w:rsid w:val="00390E7F"/>
    <w:rsid w:val="003927F7"/>
    <w:rsid w:val="0039445D"/>
    <w:rsid w:val="00394D65"/>
    <w:rsid w:val="00395E96"/>
    <w:rsid w:val="00396FF7"/>
    <w:rsid w:val="003A0747"/>
    <w:rsid w:val="003A2E53"/>
    <w:rsid w:val="003A3844"/>
    <w:rsid w:val="003A3B7E"/>
    <w:rsid w:val="003A3DD8"/>
    <w:rsid w:val="003A5146"/>
    <w:rsid w:val="003A564C"/>
    <w:rsid w:val="003B07F1"/>
    <w:rsid w:val="003B2531"/>
    <w:rsid w:val="003B2A4F"/>
    <w:rsid w:val="003B2B90"/>
    <w:rsid w:val="003B2C22"/>
    <w:rsid w:val="003B3717"/>
    <w:rsid w:val="003B3AAE"/>
    <w:rsid w:val="003B6958"/>
    <w:rsid w:val="003B6F77"/>
    <w:rsid w:val="003B7188"/>
    <w:rsid w:val="003B7285"/>
    <w:rsid w:val="003C0D18"/>
    <w:rsid w:val="003C1770"/>
    <w:rsid w:val="003C3457"/>
    <w:rsid w:val="003C4912"/>
    <w:rsid w:val="003C7244"/>
    <w:rsid w:val="003D08F8"/>
    <w:rsid w:val="003D0DC3"/>
    <w:rsid w:val="003D1BEA"/>
    <w:rsid w:val="003D2891"/>
    <w:rsid w:val="003D3EBD"/>
    <w:rsid w:val="003D57AE"/>
    <w:rsid w:val="003D77AE"/>
    <w:rsid w:val="003E2653"/>
    <w:rsid w:val="003E3F8D"/>
    <w:rsid w:val="003E5E96"/>
    <w:rsid w:val="003E61EA"/>
    <w:rsid w:val="003E66A0"/>
    <w:rsid w:val="003E78EE"/>
    <w:rsid w:val="003F0507"/>
    <w:rsid w:val="003F1368"/>
    <w:rsid w:val="003F257F"/>
    <w:rsid w:val="003F3C22"/>
    <w:rsid w:val="003F3FB5"/>
    <w:rsid w:val="003F5B5F"/>
    <w:rsid w:val="003F7BEF"/>
    <w:rsid w:val="00401B25"/>
    <w:rsid w:val="00401D93"/>
    <w:rsid w:val="0040221C"/>
    <w:rsid w:val="0040224E"/>
    <w:rsid w:val="00404B94"/>
    <w:rsid w:val="00405BBF"/>
    <w:rsid w:val="00407151"/>
    <w:rsid w:val="00410694"/>
    <w:rsid w:val="004109C3"/>
    <w:rsid w:val="00410FC5"/>
    <w:rsid w:val="00411341"/>
    <w:rsid w:val="00411895"/>
    <w:rsid w:val="00412B42"/>
    <w:rsid w:val="00412FE4"/>
    <w:rsid w:val="0041337B"/>
    <w:rsid w:val="0041740D"/>
    <w:rsid w:val="00421513"/>
    <w:rsid w:val="00424B9D"/>
    <w:rsid w:val="00426B3A"/>
    <w:rsid w:val="00430907"/>
    <w:rsid w:val="00430D65"/>
    <w:rsid w:val="004367D2"/>
    <w:rsid w:val="004368B9"/>
    <w:rsid w:val="00437D82"/>
    <w:rsid w:val="00441B2E"/>
    <w:rsid w:val="00443F60"/>
    <w:rsid w:val="004453C4"/>
    <w:rsid w:val="00445849"/>
    <w:rsid w:val="00446D6B"/>
    <w:rsid w:val="00446E43"/>
    <w:rsid w:val="00446F31"/>
    <w:rsid w:val="0044796A"/>
    <w:rsid w:val="004502CB"/>
    <w:rsid w:val="00451903"/>
    <w:rsid w:val="0045379D"/>
    <w:rsid w:val="00453AD1"/>
    <w:rsid w:val="0045455A"/>
    <w:rsid w:val="0045487F"/>
    <w:rsid w:val="00454AA6"/>
    <w:rsid w:val="00454FF1"/>
    <w:rsid w:val="0046022D"/>
    <w:rsid w:val="00460CE7"/>
    <w:rsid w:val="0046163F"/>
    <w:rsid w:val="004641D4"/>
    <w:rsid w:val="0046436F"/>
    <w:rsid w:val="004706B2"/>
    <w:rsid w:val="00471547"/>
    <w:rsid w:val="0047167E"/>
    <w:rsid w:val="00472D1B"/>
    <w:rsid w:val="004739D8"/>
    <w:rsid w:val="00475488"/>
    <w:rsid w:val="00475BDD"/>
    <w:rsid w:val="004813FF"/>
    <w:rsid w:val="00483CCA"/>
    <w:rsid w:val="00484580"/>
    <w:rsid w:val="004851BA"/>
    <w:rsid w:val="00486152"/>
    <w:rsid w:val="0048628E"/>
    <w:rsid w:val="004948BB"/>
    <w:rsid w:val="00495668"/>
    <w:rsid w:val="00495BD6"/>
    <w:rsid w:val="00496858"/>
    <w:rsid w:val="00496A13"/>
    <w:rsid w:val="00497981"/>
    <w:rsid w:val="00497FCF"/>
    <w:rsid w:val="004A0AD2"/>
    <w:rsid w:val="004A124C"/>
    <w:rsid w:val="004A29FA"/>
    <w:rsid w:val="004A3185"/>
    <w:rsid w:val="004A35D4"/>
    <w:rsid w:val="004A35F7"/>
    <w:rsid w:val="004A6720"/>
    <w:rsid w:val="004B3352"/>
    <w:rsid w:val="004B5CD6"/>
    <w:rsid w:val="004B5D10"/>
    <w:rsid w:val="004B6103"/>
    <w:rsid w:val="004B7201"/>
    <w:rsid w:val="004C1845"/>
    <w:rsid w:val="004C28ED"/>
    <w:rsid w:val="004C6770"/>
    <w:rsid w:val="004D33E3"/>
    <w:rsid w:val="004D56A8"/>
    <w:rsid w:val="004D708A"/>
    <w:rsid w:val="004E0440"/>
    <w:rsid w:val="004E0ECE"/>
    <w:rsid w:val="004E1ACE"/>
    <w:rsid w:val="004E239E"/>
    <w:rsid w:val="004E2B32"/>
    <w:rsid w:val="004E401C"/>
    <w:rsid w:val="004F2286"/>
    <w:rsid w:val="004F273F"/>
    <w:rsid w:val="004F2BAC"/>
    <w:rsid w:val="004F3758"/>
    <w:rsid w:val="004F578C"/>
    <w:rsid w:val="00501C4C"/>
    <w:rsid w:val="005029E3"/>
    <w:rsid w:val="00506EF1"/>
    <w:rsid w:val="00507EEF"/>
    <w:rsid w:val="005113D3"/>
    <w:rsid w:val="005116D5"/>
    <w:rsid w:val="005139E2"/>
    <w:rsid w:val="00513D9C"/>
    <w:rsid w:val="0051412F"/>
    <w:rsid w:val="0051454C"/>
    <w:rsid w:val="00515CB1"/>
    <w:rsid w:val="005163B2"/>
    <w:rsid w:val="00517BB5"/>
    <w:rsid w:val="0052031C"/>
    <w:rsid w:val="005206E5"/>
    <w:rsid w:val="00523EEA"/>
    <w:rsid w:val="00525546"/>
    <w:rsid w:val="00525874"/>
    <w:rsid w:val="0052635A"/>
    <w:rsid w:val="00533FBC"/>
    <w:rsid w:val="0054005F"/>
    <w:rsid w:val="005404FE"/>
    <w:rsid w:val="00546D6E"/>
    <w:rsid w:val="00550422"/>
    <w:rsid w:val="00553B6B"/>
    <w:rsid w:val="00554F09"/>
    <w:rsid w:val="00555DA1"/>
    <w:rsid w:val="005634CD"/>
    <w:rsid w:val="00564655"/>
    <w:rsid w:val="005656FC"/>
    <w:rsid w:val="00565FEF"/>
    <w:rsid w:val="0056631A"/>
    <w:rsid w:val="00566334"/>
    <w:rsid w:val="00570575"/>
    <w:rsid w:val="00570921"/>
    <w:rsid w:val="00570E70"/>
    <w:rsid w:val="005714AA"/>
    <w:rsid w:val="00571646"/>
    <w:rsid w:val="0057225B"/>
    <w:rsid w:val="00573511"/>
    <w:rsid w:val="00574B3D"/>
    <w:rsid w:val="005756C0"/>
    <w:rsid w:val="0057609A"/>
    <w:rsid w:val="005805DC"/>
    <w:rsid w:val="00583C56"/>
    <w:rsid w:val="0058585A"/>
    <w:rsid w:val="00587E78"/>
    <w:rsid w:val="00592A76"/>
    <w:rsid w:val="00597987"/>
    <w:rsid w:val="005A0ED1"/>
    <w:rsid w:val="005A3C8D"/>
    <w:rsid w:val="005A4B6E"/>
    <w:rsid w:val="005A620F"/>
    <w:rsid w:val="005B06D7"/>
    <w:rsid w:val="005B09CE"/>
    <w:rsid w:val="005B1E94"/>
    <w:rsid w:val="005B2145"/>
    <w:rsid w:val="005B2AF2"/>
    <w:rsid w:val="005C04A4"/>
    <w:rsid w:val="005C2660"/>
    <w:rsid w:val="005C5A6C"/>
    <w:rsid w:val="005C7A78"/>
    <w:rsid w:val="005D091D"/>
    <w:rsid w:val="005D3F32"/>
    <w:rsid w:val="005D455D"/>
    <w:rsid w:val="005D72CF"/>
    <w:rsid w:val="005D72F9"/>
    <w:rsid w:val="005E0013"/>
    <w:rsid w:val="005E034A"/>
    <w:rsid w:val="005E2835"/>
    <w:rsid w:val="005E2F12"/>
    <w:rsid w:val="005E354D"/>
    <w:rsid w:val="005E3837"/>
    <w:rsid w:val="005E4519"/>
    <w:rsid w:val="005F0064"/>
    <w:rsid w:val="005F1565"/>
    <w:rsid w:val="005F366D"/>
    <w:rsid w:val="005F4147"/>
    <w:rsid w:val="005F52D2"/>
    <w:rsid w:val="005F5863"/>
    <w:rsid w:val="005F6300"/>
    <w:rsid w:val="0060019F"/>
    <w:rsid w:val="00600B4D"/>
    <w:rsid w:val="00603AAC"/>
    <w:rsid w:val="00604CB2"/>
    <w:rsid w:val="00604D18"/>
    <w:rsid w:val="00605E0D"/>
    <w:rsid w:val="006068E0"/>
    <w:rsid w:val="006076FF"/>
    <w:rsid w:val="00612167"/>
    <w:rsid w:val="006154D6"/>
    <w:rsid w:val="00615AD3"/>
    <w:rsid w:val="00620AB5"/>
    <w:rsid w:val="006232F4"/>
    <w:rsid w:val="00624C04"/>
    <w:rsid w:val="0062547D"/>
    <w:rsid w:val="006262E9"/>
    <w:rsid w:val="00627802"/>
    <w:rsid w:val="006348ED"/>
    <w:rsid w:val="00635B04"/>
    <w:rsid w:val="006367F9"/>
    <w:rsid w:val="006407F3"/>
    <w:rsid w:val="00641C31"/>
    <w:rsid w:val="0064476E"/>
    <w:rsid w:val="0064664A"/>
    <w:rsid w:val="00647662"/>
    <w:rsid w:val="00652BCE"/>
    <w:rsid w:val="00652C9E"/>
    <w:rsid w:val="0065344F"/>
    <w:rsid w:val="00653615"/>
    <w:rsid w:val="006548B6"/>
    <w:rsid w:val="0065513D"/>
    <w:rsid w:val="006552BA"/>
    <w:rsid w:val="00661D59"/>
    <w:rsid w:val="0066496F"/>
    <w:rsid w:val="0066797F"/>
    <w:rsid w:val="00667D62"/>
    <w:rsid w:val="00670A41"/>
    <w:rsid w:val="00673706"/>
    <w:rsid w:val="00673F06"/>
    <w:rsid w:val="00673FEC"/>
    <w:rsid w:val="00677A54"/>
    <w:rsid w:val="00677D26"/>
    <w:rsid w:val="006818E2"/>
    <w:rsid w:val="00681CA3"/>
    <w:rsid w:val="0068218B"/>
    <w:rsid w:val="006822AE"/>
    <w:rsid w:val="0068427E"/>
    <w:rsid w:val="00684DAE"/>
    <w:rsid w:val="006853AB"/>
    <w:rsid w:val="00685BF1"/>
    <w:rsid w:val="00690EAD"/>
    <w:rsid w:val="00691B9D"/>
    <w:rsid w:val="00691D19"/>
    <w:rsid w:val="00692313"/>
    <w:rsid w:val="0069242A"/>
    <w:rsid w:val="006950D7"/>
    <w:rsid w:val="00696757"/>
    <w:rsid w:val="006972D9"/>
    <w:rsid w:val="006975C2"/>
    <w:rsid w:val="006976D2"/>
    <w:rsid w:val="006A09EF"/>
    <w:rsid w:val="006A31F4"/>
    <w:rsid w:val="006A4D79"/>
    <w:rsid w:val="006B08B5"/>
    <w:rsid w:val="006B108B"/>
    <w:rsid w:val="006B1293"/>
    <w:rsid w:val="006B344A"/>
    <w:rsid w:val="006B3A3A"/>
    <w:rsid w:val="006B40EE"/>
    <w:rsid w:val="006B4E6A"/>
    <w:rsid w:val="006B7A8B"/>
    <w:rsid w:val="006C01A9"/>
    <w:rsid w:val="006C0683"/>
    <w:rsid w:val="006C0BA5"/>
    <w:rsid w:val="006C1E1C"/>
    <w:rsid w:val="006C1FA4"/>
    <w:rsid w:val="006C294E"/>
    <w:rsid w:val="006C2AFC"/>
    <w:rsid w:val="006C446B"/>
    <w:rsid w:val="006C508F"/>
    <w:rsid w:val="006C5E9D"/>
    <w:rsid w:val="006C6318"/>
    <w:rsid w:val="006C6B96"/>
    <w:rsid w:val="006C7A63"/>
    <w:rsid w:val="006C7F4B"/>
    <w:rsid w:val="006D0605"/>
    <w:rsid w:val="006D158A"/>
    <w:rsid w:val="006D4AFE"/>
    <w:rsid w:val="006D74AE"/>
    <w:rsid w:val="006D7FE1"/>
    <w:rsid w:val="006E03A7"/>
    <w:rsid w:val="006E0CB8"/>
    <w:rsid w:val="006E2A5F"/>
    <w:rsid w:val="006E2F90"/>
    <w:rsid w:val="006E4511"/>
    <w:rsid w:val="006E63FC"/>
    <w:rsid w:val="006E7FE8"/>
    <w:rsid w:val="006F1C65"/>
    <w:rsid w:val="006F2BEC"/>
    <w:rsid w:val="006F2C62"/>
    <w:rsid w:val="007109E2"/>
    <w:rsid w:val="007124CB"/>
    <w:rsid w:val="00714417"/>
    <w:rsid w:val="00714BD0"/>
    <w:rsid w:val="007151AE"/>
    <w:rsid w:val="00721986"/>
    <w:rsid w:val="00721EAC"/>
    <w:rsid w:val="007237B6"/>
    <w:rsid w:val="0072511F"/>
    <w:rsid w:val="007254C5"/>
    <w:rsid w:val="00725847"/>
    <w:rsid w:val="00726000"/>
    <w:rsid w:val="00726A58"/>
    <w:rsid w:val="0073002F"/>
    <w:rsid w:val="0073019E"/>
    <w:rsid w:val="00731241"/>
    <w:rsid w:val="00734E32"/>
    <w:rsid w:val="00735B2C"/>
    <w:rsid w:val="0073684E"/>
    <w:rsid w:val="007369EF"/>
    <w:rsid w:val="00737AED"/>
    <w:rsid w:val="00740397"/>
    <w:rsid w:val="007409EA"/>
    <w:rsid w:val="00741679"/>
    <w:rsid w:val="00747267"/>
    <w:rsid w:val="00747A22"/>
    <w:rsid w:val="00751A19"/>
    <w:rsid w:val="00753EDE"/>
    <w:rsid w:val="00755714"/>
    <w:rsid w:val="007567CF"/>
    <w:rsid w:val="00757EAE"/>
    <w:rsid w:val="0076101B"/>
    <w:rsid w:val="007610D9"/>
    <w:rsid w:val="007625F8"/>
    <w:rsid w:val="0076441E"/>
    <w:rsid w:val="00764464"/>
    <w:rsid w:val="00766091"/>
    <w:rsid w:val="00766705"/>
    <w:rsid w:val="00767EAF"/>
    <w:rsid w:val="0077152F"/>
    <w:rsid w:val="00772086"/>
    <w:rsid w:val="00772973"/>
    <w:rsid w:val="007745E1"/>
    <w:rsid w:val="007808A6"/>
    <w:rsid w:val="007809D2"/>
    <w:rsid w:val="00783A26"/>
    <w:rsid w:val="00786B76"/>
    <w:rsid w:val="00792584"/>
    <w:rsid w:val="00792E06"/>
    <w:rsid w:val="00793D7F"/>
    <w:rsid w:val="0079434C"/>
    <w:rsid w:val="00795CCC"/>
    <w:rsid w:val="0079609E"/>
    <w:rsid w:val="0079635A"/>
    <w:rsid w:val="007A27DF"/>
    <w:rsid w:val="007A4EB9"/>
    <w:rsid w:val="007A6929"/>
    <w:rsid w:val="007A6D8B"/>
    <w:rsid w:val="007A766B"/>
    <w:rsid w:val="007B12B3"/>
    <w:rsid w:val="007B1834"/>
    <w:rsid w:val="007C0252"/>
    <w:rsid w:val="007C0CF4"/>
    <w:rsid w:val="007C3FE9"/>
    <w:rsid w:val="007C6014"/>
    <w:rsid w:val="007D01C3"/>
    <w:rsid w:val="007D30D2"/>
    <w:rsid w:val="007D7040"/>
    <w:rsid w:val="007E2AE2"/>
    <w:rsid w:val="007E33D5"/>
    <w:rsid w:val="007E3E92"/>
    <w:rsid w:val="007E4249"/>
    <w:rsid w:val="007E5E0B"/>
    <w:rsid w:val="007E6008"/>
    <w:rsid w:val="007E6358"/>
    <w:rsid w:val="007E691C"/>
    <w:rsid w:val="007E6929"/>
    <w:rsid w:val="007E6FAE"/>
    <w:rsid w:val="007F1499"/>
    <w:rsid w:val="007F2250"/>
    <w:rsid w:val="007F22D9"/>
    <w:rsid w:val="007F361F"/>
    <w:rsid w:val="008002B3"/>
    <w:rsid w:val="00801A51"/>
    <w:rsid w:val="0080259B"/>
    <w:rsid w:val="00802A20"/>
    <w:rsid w:val="0080479A"/>
    <w:rsid w:val="00805205"/>
    <w:rsid w:val="00805B78"/>
    <w:rsid w:val="00807CFF"/>
    <w:rsid w:val="00810953"/>
    <w:rsid w:val="00810F98"/>
    <w:rsid w:val="00812BF6"/>
    <w:rsid w:val="008130EF"/>
    <w:rsid w:val="00813211"/>
    <w:rsid w:val="008143E3"/>
    <w:rsid w:val="008153AA"/>
    <w:rsid w:val="0081581E"/>
    <w:rsid w:val="00817214"/>
    <w:rsid w:val="008175C2"/>
    <w:rsid w:val="00817EE5"/>
    <w:rsid w:val="00820771"/>
    <w:rsid w:val="00822A97"/>
    <w:rsid w:val="008261BC"/>
    <w:rsid w:val="00827288"/>
    <w:rsid w:val="008274CD"/>
    <w:rsid w:val="00827FFE"/>
    <w:rsid w:val="00830460"/>
    <w:rsid w:val="00830A11"/>
    <w:rsid w:val="00830D34"/>
    <w:rsid w:val="00833516"/>
    <w:rsid w:val="00833EA5"/>
    <w:rsid w:val="00835658"/>
    <w:rsid w:val="00835B48"/>
    <w:rsid w:val="0083792D"/>
    <w:rsid w:val="008404ED"/>
    <w:rsid w:val="00841477"/>
    <w:rsid w:val="008436D6"/>
    <w:rsid w:val="00843BC4"/>
    <w:rsid w:val="00844EB7"/>
    <w:rsid w:val="0084597F"/>
    <w:rsid w:val="00845CCA"/>
    <w:rsid w:val="008514BD"/>
    <w:rsid w:val="00851530"/>
    <w:rsid w:val="00852DBD"/>
    <w:rsid w:val="00854CB6"/>
    <w:rsid w:val="00855AF5"/>
    <w:rsid w:val="00856494"/>
    <w:rsid w:val="008569E8"/>
    <w:rsid w:val="00856B9C"/>
    <w:rsid w:val="008571FD"/>
    <w:rsid w:val="00857DA1"/>
    <w:rsid w:val="0086152E"/>
    <w:rsid w:val="008640F3"/>
    <w:rsid w:val="0086469B"/>
    <w:rsid w:val="00866072"/>
    <w:rsid w:val="00870B26"/>
    <w:rsid w:val="00870BF8"/>
    <w:rsid w:val="00871F3B"/>
    <w:rsid w:val="008738BA"/>
    <w:rsid w:val="00874C52"/>
    <w:rsid w:val="00874E06"/>
    <w:rsid w:val="00875C5F"/>
    <w:rsid w:val="00877BD2"/>
    <w:rsid w:val="0088405F"/>
    <w:rsid w:val="00884430"/>
    <w:rsid w:val="0088498E"/>
    <w:rsid w:val="0089137E"/>
    <w:rsid w:val="00895043"/>
    <w:rsid w:val="00895CCA"/>
    <w:rsid w:val="00896769"/>
    <w:rsid w:val="00897610"/>
    <w:rsid w:val="00897FBF"/>
    <w:rsid w:val="008A0AA1"/>
    <w:rsid w:val="008A136A"/>
    <w:rsid w:val="008A1D02"/>
    <w:rsid w:val="008A566A"/>
    <w:rsid w:val="008A5B59"/>
    <w:rsid w:val="008A651D"/>
    <w:rsid w:val="008B15DA"/>
    <w:rsid w:val="008B4933"/>
    <w:rsid w:val="008B58F6"/>
    <w:rsid w:val="008B5F92"/>
    <w:rsid w:val="008B7082"/>
    <w:rsid w:val="008C09BF"/>
    <w:rsid w:val="008C184C"/>
    <w:rsid w:val="008C3242"/>
    <w:rsid w:val="008C431D"/>
    <w:rsid w:val="008C46A1"/>
    <w:rsid w:val="008C7749"/>
    <w:rsid w:val="008C7D74"/>
    <w:rsid w:val="008D0BF3"/>
    <w:rsid w:val="008D0EF3"/>
    <w:rsid w:val="008D2BDE"/>
    <w:rsid w:val="008D2DEC"/>
    <w:rsid w:val="008D469C"/>
    <w:rsid w:val="008E3B66"/>
    <w:rsid w:val="008E3E3B"/>
    <w:rsid w:val="008E6384"/>
    <w:rsid w:val="008E717A"/>
    <w:rsid w:val="008F1171"/>
    <w:rsid w:val="008F1EA0"/>
    <w:rsid w:val="008F1F4D"/>
    <w:rsid w:val="00901155"/>
    <w:rsid w:val="009013F8"/>
    <w:rsid w:val="00901A19"/>
    <w:rsid w:val="00902EBE"/>
    <w:rsid w:val="00907777"/>
    <w:rsid w:val="00910FEC"/>
    <w:rsid w:val="009111C6"/>
    <w:rsid w:val="00911B77"/>
    <w:rsid w:val="00912866"/>
    <w:rsid w:val="00914F98"/>
    <w:rsid w:val="00920962"/>
    <w:rsid w:val="0092342A"/>
    <w:rsid w:val="009234EE"/>
    <w:rsid w:val="00931286"/>
    <w:rsid w:val="00931BAB"/>
    <w:rsid w:val="00931BE4"/>
    <w:rsid w:val="00933AE0"/>
    <w:rsid w:val="009342AF"/>
    <w:rsid w:val="0093452F"/>
    <w:rsid w:val="00935B04"/>
    <w:rsid w:val="00935B17"/>
    <w:rsid w:val="009420A3"/>
    <w:rsid w:val="009425D4"/>
    <w:rsid w:val="00943CE8"/>
    <w:rsid w:val="00946557"/>
    <w:rsid w:val="00947DB2"/>
    <w:rsid w:val="00950946"/>
    <w:rsid w:val="00955572"/>
    <w:rsid w:val="0095588E"/>
    <w:rsid w:val="00955F14"/>
    <w:rsid w:val="00956E7F"/>
    <w:rsid w:val="00957216"/>
    <w:rsid w:val="00961E47"/>
    <w:rsid w:val="00962055"/>
    <w:rsid w:val="00962D55"/>
    <w:rsid w:val="009661B2"/>
    <w:rsid w:val="0096634E"/>
    <w:rsid w:val="00967178"/>
    <w:rsid w:val="00967BA9"/>
    <w:rsid w:val="00971130"/>
    <w:rsid w:val="009723F1"/>
    <w:rsid w:val="009728E9"/>
    <w:rsid w:val="0097375B"/>
    <w:rsid w:val="00975315"/>
    <w:rsid w:val="00977B3F"/>
    <w:rsid w:val="0098018A"/>
    <w:rsid w:val="0098110D"/>
    <w:rsid w:val="00983E73"/>
    <w:rsid w:val="009921CF"/>
    <w:rsid w:val="00992C06"/>
    <w:rsid w:val="0099450A"/>
    <w:rsid w:val="009962D0"/>
    <w:rsid w:val="0099660F"/>
    <w:rsid w:val="00996AFB"/>
    <w:rsid w:val="009A0829"/>
    <w:rsid w:val="009A178B"/>
    <w:rsid w:val="009A1901"/>
    <w:rsid w:val="009A1ABF"/>
    <w:rsid w:val="009A51A4"/>
    <w:rsid w:val="009A5855"/>
    <w:rsid w:val="009A7222"/>
    <w:rsid w:val="009A7C5B"/>
    <w:rsid w:val="009B0D5F"/>
    <w:rsid w:val="009B297F"/>
    <w:rsid w:val="009B5C29"/>
    <w:rsid w:val="009B7689"/>
    <w:rsid w:val="009C416C"/>
    <w:rsid w:val="009C4257"/>
    <w:rsid w:val="009C634B"/>
    <w:rsid w:val="009C66EA"/>
    <w:rsid w:val="009C69B0"/>
    <w:rsid w:val="009C726C"/>
    <w:rsid w:val="009C74A4"/>
    <w:rsid w:val="009D2988"/>
    <w:rsid w:val="009D3E88"/>
    <w:rsid w:val="009D5682"/>
    <w:rsid w:val="009D56B0"/>
    <w:rsid w:val="009D5F4A"/>
    <w:rsid w:val="009D71D3"/>
    <w:rsid w:val="009D723A"/>
    <w:rsid w:val="009D736C"/>
    <w:rsid w:val="009E04CD"/>
    <w:rsid w:val="009F0B8A"/>
    <w:rsid w:val="009F36B7"/>
    <w:rsid w:val="009F4805"/>
    <w:rsid w:val="009F5DCD"/>
    <w:rsid w:val="009F633E"/>
    <w:rsid w:val="00A00156"/>
    <w:rsid w:val="00A03A68"/>
    <w:rsid w:val="00A045C7"/>
    <w:rsid w:val="00A06FE6"/>
    <w:rsid w:val="00A07D95"/>
    <w:rsid w:val="00A10DBE"/>
    <w:rsid w:val="00A10FA0"/>
    <w:rsid w:val="00A11C59"/>
    <w:rsid w:val="00A12858"/>
    <w:rsid w:val="00A1378B"/>
    <w:rsid w:val="00A1379B"/>
    <w:rsid w:val="00A142B5"/>
    <w:rsid w:val="00A161C8"/>
    <w:rsid w:val="00A1682C"/>
    <w:rsid w:val="00A1734D"/>
    <w:rsid w:val="00A17797"/>
    <w:rsid w:val="00A21738"/>
    <w:rsid w:val="00A24216"/>
    <w:rsid w:val="00A25A89"/>
    <w:rsid w:val="00A269D6"/>
    <w:rsid w:val="00A274D3"/>
    <w:rsid w:val="00A27A4A"/>
    <w:rsid w:val="00A32258"/>
    <w:rsid w:val="00A348AF"/>
    <w:rsid w:val="00A36C24"/>
    <w:rsid w:val="00A37843"/>
    <w:rsid w:val="00A426B1"/>
    <w:rsid w:val="00A42844"/>
    <w:rsid w:val="00A45429"/>
    <w:rsid w:val="00A4759F"/>
    <w:rsid w:val="00A51569"/>
    <w:rsid w:val="00A53BDC"/>
    <w:rsid w:val="00A54C88"/>
    <w:rsid w:val="00A54D9F"/>
    <w:rsid w:val="00A54E2C"/>
    <w:rsid w:val="00A54F34"/>
    <w:rsid w:val="00A56BD4"/>
    <w:rsid w:val="00A57066"/>
    <w:rsid w:val="00A61DFC"/>
    <w:rsid w:val="00A62931"/>
    <w:rsid w:val="00A71CF1"/>
    <w:rsid w:val="00A734A6"/>
    <w:rsid w:val="00A750C2"/>
    <w:rsid w:val="00A76C97"/>
    <w:rsid w:val="00A7758F"/>
    <w:rsid w:val="00A805DE"/>
    <w:rsid w:val="00A827EA"/>
    <w:rsid w:val="00A830B0"/>
    <w:rsid w:val="00A8444A"/>
    <w:rsid w:val="00A850CC"/>
    <w:rsid w:val="00A85377"/>
    <w:rsid w:val="00A85684"/>
    <w:rsid w:val="00A85A43"/>
    <w:rsid w:val="00A911DD"/>
    <w:rsid w:val="00A92ED5"/>
    <w:rsid w:val="00A94095"/>
    <w:rsid w:val="00A94155"/>
    <w:rsid w:val="00A94D43"/>
    <w:rsid w:val="00A94DB5"/>
    <w:rsid w:val="00A96FA9"/>
    <w:rsid w:val="00A9761C"/>
    <w:rsid w:val="00A97D9D"/>
    <w:rsid w:val="00AA2D97"/>
    <w:rsid w:val="00AA6E0F"/>
    <w:rsid w:val="00AB0E9B"/>
    <w:rsid w:val="00AB35D4"/>
    <w:rsid w:val="00AB36A3"/>
    <w:rsid w:val="00AB77F4"/>
    <w:rsid w:val="00AC1648"/>
    <w:rsid w:val="00AC4E00"/>
    <w:rsid w:val="00AC625B"/>
    <w:rsid w:val="00AC6300"/>
    <w:rsid w:val="00AC64ED"/>
    <w:rsid w:val="00AC7F47"/>
    <w:rsid w:val="00AD093F"/>
    <w:rsid w:val="00AD1294"/>
    <w:rsid w:val="00AD1C15"/>
    <w:rsid w:val="00AD1C9D"/>
    <w:rsid w:val="00AD320A"/>
    <w:rsid w:val="00AD3B7A"/>
    <w:rsid w:val="00AD61B9"/>
    <w:rsid w:val="00AD770B"/>
    <w:rsid w:val="00AD77DF"/>
    <w:rsid w:val="00AE16B4"/>
    <w:rsid w:val="00AE1E48"/>
    <w:rsid w:val="00AE24BE"/>
    <w:rsid w:val="00AE7A73"/>
    <w:rsid w:val="00AF0A77"/>
    <w:rsid w:val="00AF1176"/>
    <w:rsid w:val="00AF2D0B"/>
    <w:rsid w:val="00AF6843"/>
    <w:rsid w:val="00B00F90"/>
    <w:rsid w:val="00B02515"/>
    <w:rsid w:val="00B02577"/>
    <w:rsid w:val="00B0267C"/>
    <w:rsid w:val="00B03270"/>
    <w:rsid w:val="00B0363B"/>
    <w:rsid w:val="00B04642"/>
    <w:rsid w:val="00B06E4B"/>
    <w:rsid w:val="00B10F18"/>
    <w:rsid w:val="00B12AE4"/>
    <w:rsid w:val="00B12B39"/>
    <w:rsid w:val="00B12B49"/>
    <w:rsid w:val="00B1547D"/>
    <w:rsid w:val="00B22C84"/>
    <w:rsid w:val="00B23546"/>
    <w:rsid w:val="00B252E6"/>
    <w:rsid w:val="00B27A6B"/>
    <w:rsid w:val="00B27C6C"/>
    <w:rsid w:val="00B30991"/>
    <w:rsid w:val="00B31CFC"/>
    <w:rsid w:val="00B333C4"/>
    <w:rsid w:val="00B34B49"/>
    <w:rsid w:val="00B359C4"/>
    <w:rsid w:val="00B35B83"/>
    <w:rsid w:val="00B37B4D"/>
    <w:rsid w:val="00B41E42"/>
    <w:rsid w:val="00B44310"/>
    <w:rsid w:val="00B4571E"/>
    <w:rsid w:val="00B4770F"/>
    <w:rsid w:val="00B509E7"/>
    <w:rsid w:val="00B560A4"/>
    <w:rsid w:val="00B649CA"/>
    <w:rsid w:val="00B65F33"/>
    <w:rsid w:val="00B66996"/>
    <w:rsid w:val="00B66D53"/>
    <w:rsid w:val="00B67188"/>
    <w:rsid w:val="00B71526"/>
    <w:rsid w:val="00B7210D"/>
    <w:rsid w:val="00B72AD3"/>
    <w:rsid w:val="00B75F08"/>
    <w:rsid w:val="00B7659A"/>
    <w:rsid w:val="00B76F84"/>
    <w:rsid w:val="00B82741"/>
    <w:rsid w:val="00B8635A"/>
    <w:rsid w:val="00B921A2"/>
    <w:rsid w:val="00B93737"/>
    <w:rsid w:val="00B942C1"/>
    <w:rsid w:val="00B95F6D"/>
    <w:rsid w:val="00B979D3"/>
    <w:rsid w:val="00B97F04"/>
    <w:rsid w:val="00BA5116"/>
    <w:rsid w:val="00BA65A0"/>
    <w:rsid w:val="00BB12BE"/>
    <w:rsid w:val="00BB205F"/>
    <w:rsid w:val="00BB2B35"/>
    <w:rsid w:val="00BB3362"/>
    <w:rsid w:val="00BB373B"/>
    <w:rsid w:val="00BB49EE"/>
    <w:rsid w:val="00BB53CA"/>
    <w:rsid w:val="00BB61AD"/>
    <w:rsid w:val="00BB7A78"/>
    <w:rsid w:val="00BC4576"/>
    <w:rsid w:val="00BC52DD"/>
    <w:rsid w:val="00BD27DF"/>
    <w:rsid w:val="00BD2861"/>
    <w:rsid w:val="00BD29DF"/>
    <w:rsid w:val="00BD4670"/>
    <w:rsid w:val="00BD74F5"/>
    <w:rsid w:val="00BE06EF"/>
    <w:rsid w:val="00BE2369"/>
    <w:rsid w:val="00BE28F1"/>
    <w:rsid w:val="00BE6B13"/>
    <w:rsid w:val="00BE7297"/>
    <w:rsid w:val="00BF6D76"/>
    <w:rsid w:val="00C00A53"/>
    <w:rsid w:val="00C039CC"/>
    <w:rsid w:val="00C04917"/>
    <w:rsid w:val="00C07C02"/>
    <w:rsid w:val="00C14EB7"/>
    <w:rsid w:val="00C22E24"/>
    <w:rsid w:val="00C23CBE"/>
    <w:rsid w:val="00C2446F"/>
    <w:rsid w:val="00C2454C"/>
    <w:rsid w:val="00C30D13"/>
    <w:rsid w:val="00C36345"/>
    <w:rsid w:val="00C36BCD"/>
    <w:rsid w:val="00C36F4D"/>
    <w:rsid w:val="00C403F1"/>
    <w:rsid w:val="00C40AA4"/>
    <w:rsid w:val="00C41E4B"/>
    <w:rsid w:val="00C428CA"/>
    <w:rsid w:val="00C4318C"/>
    <w:rsid w:val="00C47059"/>
    <w:rsid w:val="00C519FD"/>
    <w:rsid w:val="00C51AB6"/>
    <w:rsid w:val="00C52A22"/>
    <w:rsid w:val="00C52C13"/>
    <w:rsid w:val="00C543A8"/>
    <w:rsid w:val="00C561C9"/>
    <w:rsid w:val="00C60BD5"/>
    <w:rsid w:val="00C654D7"/>
    <w:rsid w:val="00C65633"/>
    <w:rsid w:val="00C65C50"/>
    <w:rsid w:val="00C66EC6"/>
    <w:rsid w:val="00C71069"/>
    <w:rsid w:val="00C7187D"/>
    <w:rsid w:val="00C761F1"/>
    <w:rsid w:val="00C76F56"/>
    <w:rsid w:val="00C77644"/>
    <w:rsid w:val="00C8231E"/>
    <w:rsid w:val="00C83905"/>
    <w:rsid w:val="00C8409B"/>
    <w:rsid w:val="00C85B86"/>
    <w:rsid w:val="00C9083E"/>
    <w:rsid w:val="00C93D44"/>
    <w:rsid w:val="00C946EB"/>
    <w:rsid w:val="00C9563A"/>
    <w:rsid w:val="00CA1FBD"/>
    <w:rsid w:val="00CA26AE"/>
    <w:rsid w:val="00CA2DD0"/>
    <w:rsid w:val="00CA620E"/>
    <w:rsid w:val="00CB222F"/>
    <w:rsid w:val="00CB528C"/>
    <w:rsid w:val="00CC0411"/>
    <w:rsid w:val="00CC14DB"/>
    <w:rsid w:val="00CC155B"/>
    <w:rsid w:val="00CC1B6A"/>
    <w:rsid w:val="00CC24AA"/>
    <w:rsid w:val="00CC29EA"/>
    <w:rsid w:val="00CC4A84"/>
    <w:rsid w:val="00CD0280"/>
    <w:rsid w:val="00CD212B"/>
    <w:rsid w:val="00CD268F"/>
    <w:rsid w:val="00CD2BF0"/>
    <w:rsid w:val="00CD6C69"/>
    <w:rsid w:val="00CE111A"/>
    <w:rsid w:val="00CE18A1"/>
    <w:rsid w:val="00CE2378"/>
    <w:rsid w:val="00CE4816"/>
    <w:rsid w:val="00CF3AF1"/>
    <w:rsid w:val="00CF75F6"/>
    <w:rsid w:val="00CF7BA6"/>
    <w:rsid w:val="00D02BB2"/>
    <w:rsid w:val="00D0351C"/>
    <w:rsid w:val="00D07ADC"/>
    <w:rsid w:val="00D10251"/>
    <w:rsid w:val="00D11CD2"/>
    <w:rsid w:val="00D120CD"/>
    <w:rsid w:val="00D1579E"/>
    <w:rsid w:val="00D16278"/>
    <w:rsid w:val="00D20EEE"/>
    <w:rsid w:val="00D210E1"/>
    <w:rsid w:val="00D22A41"/>
    <w:rsid w:val="00D22B93"/>
    <w:rsid w:val="00D23A69"/>
    <w:rsid w:val="00D23E15"/>
    <w:rsid w:val="00D2474A"/>
    <w:rsid w:val="00D252B6"/>
    <w:rsid w:val="00D267FC"/>
    <w:rsid w:val="00D30869"/>
    <w:rsid w:val="00D31C03"/>
    <w:rsid w:val="00D33A7B"/>
    <w:rsid w:val="00D34000"/>
    <w:rsid w:val="00D341C9"/>
    <w:rsid w:val="00D40253"/>
    <w:rsid w:val="00D406E6"/>
    <w:rsid w:val="00D4325E"/>
    <w:rsid w:val="00D44AD9"/>
    <w:rsid w:val="00D454B8"/>
    <w:rsid w:val="00D46DEC"/>
    <w:rsid w:val="00D47236"/>
    <w:rsid w:val="00D47F97"/>
    <w:rsid w:val="00D508EA"/>
    <w:rsid w:val="00D54DDB"/>
    <w:rsid w:val="00D57CE9"/>
    <w:rsid w:val="00D60DED"/>
    <w:rsid w:val="00D665A9"/>
    <w:rsid w:val="00D704AB"/>
    <w:rsid w:val="00D74087"/>
    <w:rsid w:val="00D74441"/>
    <w:rsid w:val="00D749D0"/>
    <w:rsid w:val="00D75815"/>
    <w:rsid w:val="00D77DCB"/>
    <w:rsid w:val="00D82448"/>
    <w:rsid w:val="00D83B91"/>
    <w:rsid w:val="00D85A01"/>
    <w:rsid w:val="00D87E8D"/>
    <w:rsid w:val="00D925B9"/>
    <w:rsid w:val="00D93653"/>
    <w:rsid w:val="00D960DD"/>
    <w:rsid w:val="00DA1D27"/>
    <w:rsid w:val="00DA2AB8"/>
    <w:rsid w:val="00DA4763"/>
    <w:rsid w:val="00DA4F5A"/>
    <w:rsid w:val="00DA6877"/>
    <w:rsid w:val="00DA7AF7"/>
    <w:rsid w:val="00DB2D45"/>
    <w:rsid w:val="00DB3B47"/>
    <w:rsid w:val="00DB5B31"/>
    <w:rsid w:val="00DB62C7"/>
    <w:rsid w:val="00DB6521"/>
    <w:rsid w:val="00DB6ED8"/>
    <w:rsid w:val="00DB7623"/>
    <w:rsid w:val="00DC058A"/>
    <w:rsid w:val="00DC0D6B"/>
    <w:rsid w:val="00DC110F"/>
    <w:rsid w:val="00DC539A"/>
    <w:rsid w:val="00DC707A"/>
    <w:rsid w:val="00DD481A"/>
    <w:rsid w:val="00DD4FAF"/>
    <w:rsid w:val="00DD61AD"/>
    <w:rsid w:val="00DD646D"/>
    <w:rsid w:val="00DE051F"/>
    <w:rsid w:val="00DE07B5"/>
    <w:rsid w:val="00DE1537"/>
    <w:rsid w:val="00DE29F5"/>
    <w:rsid w:val="00DE4FDE"/>
    <w:rsid w:val="00DE51F9"/>
    <w:rsid w:val="00DE6D9F"/>
    <w:rsid w:val="00DE6EB1"/>
    <w:rsid w:val="00DE7CF9"/>
    <w:rsid w:val="00DF1FDC"/>
    <w:rsid w:val="00DF27A7"/>
    <w:rsid w:val="00DF55C4"/>
    <w:rsid w:val="00DF5977"/>
    <w:rsid w:val="00DF6016"/>
    <w:rsid w:val="00DF6315"/>
    <w:rsid w:val="00DF7776"/>
    <w:rsid w:val="00DF7CDD"/>
    <w:rsid w:val="00E01F67"/>
    <w:rsid w:val="00E04253"/>
    <w:rsid w:val="00E06BBF"/>
    <w:rsid w:val="00E0737B"/>
    <w:rsid w:val="00E07410"/>
    <w:rsid w:val="00E07E0E"/>
    <w:rsid w:val="00E11215"/>
    <w:rsid w:val="00E11613"/>
    <w:rsid w:val="00E13699"/>
    <w:rsid w:val="00E13D6B"/>
    <w:rsid w:val="00E13FC6"/>
    <w:rsid w:val="00E20205"/>
    <w:rsid w:val="00E20861"/>
    <w:rsid w:val="00E21570"/>
    <w:rsid w:val="00E27BF1"/>
    <w:rsid w:val="00E327D8"/>
    <w:rsid w:val="00E32B3E"/>
    <w:rsid w:val="00E34427"/>
    <w:rsid w:val="00E351CF"/>
    <w:rsid w:val="00E3626C"/>
    <w:rsid w:val="00E36907"/>
    <w:rsid w:val="00E41790"/>
    <w:rsid w:val="00E43390"/>
    <w:rsid w:val="00E43605"/>
    <w:rsid w:val="00E43C09"/>
    <w:rsid w:val="00E44B28"/>
    <w:rsid w:val="00E45297"/>
    <w:rsid w:val="00E5167C"/>
    <w:rsid w:val="00E53819"/>
    <w:rsid w:val="00E56815"/>
    <w:rsid w:val="00E5788A"/>
    <w:rsid w:val="00E6224A"/>
    <w:rsid w:val="00E63337"/>
    <w:rsid w:val="00E6504C"/>
    <w:rsid w:val="00E652F3"/>
    <w:rsid w:val="00E65F45"/>
    <w:rsid w:val="00E706D5"/>
    <w:rsid w:val="00E71976"/>
    <w:rsid w:val="00E7349C"/>
    <w:rsid w:val="00E73839"/>
    <w:rsid w:val="00E778EC"/>
    <w:rsid w:val="00E827C6"/>
    <w:rsid w:val="00E831C4"/>
    <w:rsid w:val="00E83805"/>
    <w:rsid w:val="00E83B34"/>
    <w:rsid w:val="00E83BDB"/>
    <w:rsid w:val="00E84564"/>
    <w:rsid w:val="00E849C4"/>
    <w:rsid w:val="00E84BA3"/>
    <w:rsid w:val="00E85CC2"/>
    <w:rsid w:val="00E87E37"/>
    <w:rsid w:val="00E911FA"/>
    <w:rsid w:val="00E91C93"/>
    <w:rsid w:val="00E942D4"/>
    <w:rsid w:val="00E94C73"/>
    <w:rsid w:val="00E96688"/>
    <w:rsid w:val="00E96B05"/>
    <w:rsid w:val="00E9791F"/>
    <w:rsid w:val="00EA03E1"/>
    <w:rsid w:val="00EA067C"/>
    <w:rsid w:val="00EA1F99"/>
    <w:rsid w:val="00EA3B6F"/>
    <w:rsid w:val="00EA526F"/>
    <w:rsid w:val="00EA6975"/>
    <w:rsid w:val="00EA6AEB"/>
    <w:rsid w:val="00EB0E5B"/>
    <w:rsid w:val="00EB286B"/>
    <w:rsid w:val="00EB72C1"/>
    <w:rsid w:val="00EC08D1"/>
    <w:rsid w:val="00EC19B4"/>
    <w:rsid w:val="00EC31F2"/>
    <w:rsid w:val="00EC3B0A"/>
    <w:rsid w:val="00EC7606"/>
    <w:rsid w:val="00EC7B89"/>
    <w:rsid w:val="00ED048E"/>
    <w:rsid w:val="00ED0D92"/>
    <w:rsid w:val="00ED39EA"/>
    <w:rsid w:val="00ED5766"/>
    <w:rsid w:val="00ED6B2B"/>
    <w:rsid w:val="00ED6D16"/>
    <w:rsid w:val="00ED7311"/>
    <w:rsid w:val="00EE282B"/>
    <w:rsid w:val="00EE380E"/>
    <w:rsid w:val="00EE3E89"/>
    <w:rsid w:val="00EE3ED0"/>
    <w:rsid w:val="00EE5CB0"/>
    <w:rsid w:val="00EE5F9D"/>
    <w:rsid w:val="00EE7C2B"/>
    <w:rsid w:val="00EE7F46"/>
    <w:rsid w:val="00EF0D7A"/>
    <w:rsid w:val="00EF59CE"/>
    <w:rsid w:val="00EF6A19"/>
    <w:rsid w:val="00F01DE0"/>
    <w:rsid w:val="00F030CC"/>
    <w:rsid w:val="00F044D2"/>
    <w:rsid w:val="00F05BCC"/>
    <w:rsid w:val="00F1661F"/>
    <w:rsid w:val="00F17108"/>
    <w:rsid w:val="00F17594"/>
    <w:rsid w:val="00F175D0"/>
    <w:rsid w:val="00F20229"/>
    <w:rsid w:val="00F21145"/>
    <w:rsid w:val="00F218C5"/>
    <w:rsid w:val="00F22779"/>
    <w:rsid w:val="00F242F0"/>
    <w:rsid w:val="00F249A7"/>
    <w:rsid w:val="00F262DA"/>
    <w:rsid w:val="00F302CC"/>
    <w:rsid w:val="00F3068C"/>
    <w:rsid w:val="00F330AC"/>
    <w:rsid w:val="00F35BA3"/>
    <w:rsid w:val="00F36F15"/>
    <w:rsid w:val="00F37B86"/>
    <w:rsid w:val="00F40177"/>
    <w:rsid w:val="00F41365"/>
    <w:rsid w:val="00F4178F"/>
    <w:rsid w:val="00F43070"/>
    <w:rsid w:val="00F43141"/>
    <w:rsid w:val="00F456D1"/>
    <w:rsid w:val="00F46C41"/>
    <w:rsid w:val="00F47AC9"/>
    <w:rsid w:val="00F5271B"/>
    <w:rsid w:val="00F53742"/>
    <w:rsid w:val="00F558A4"/>
    <w:rsid w:val="00F60DC1"/>
    <w:rsid w:val="00F612B9"/>
    <w:rsid w:val="00F633B3"/>
    <w:rsid w:val="00F63519"/>
    <w:rsid w:val="00F63DDE"/>
    <w:rsid w:val="00F65624"/>
    <w:rsid w:val="00F65FAD"/>
    <w:rsid w:val="00F66FF6"/>
    <w:rsid w:val="00F7082F"/>
    <w:rsid w:val="00F737F4"/>
    <w:rsid w:val="00F748BE"/>
    <w:rsid w:val="00F769E4"/>
    <w:rsid w:val="00F77F43"/>
    <w:rsid w:val="00F80C8A"/>
    <w:rsid w:val="00F81958"/>
    <w:rsid w:val="00F83829"/>
    <w:rsid w:val="00F8496D"/>
    <w:rsid w:val="00F84A00"/>
    <w:rsid w:val="00F8535E"/>
    <w:rsid w:val="00F85DED"/>
    <w:rsid w:val="00F87F99"/>
    <w:rsid w:val="00F9101A"/>
    <w:rsid w:val="00F92B04"/>
    <w:rsid w:val="00F94899"/>
    <w:rsid w:val="00F95DFC"/>
    <w:rsid w:val="00F97F12"/>
    <w:rsid w:val="00FA067C"/>
    <w:rsid w:val="00FA080C"/>
    <w:rsid w:val="00FA1AB0"/>
    <w:rsid w:val="00FA4923"/>
    <w:rsid w:val="00FB056C"/>
    <w:rsid w:val="00FB1194"/>
    <w:rsid w:val="00FC0530"/>
    <w:rsid w:val="00FC191C"/>
    <w:rsid w:val="00FC315B"/>
    <w:rsid w:val="00FC3F09"/>
    <w:rsid w:val="00FC5D14"/>
    <w:rsid w:val="00FD1B30"/>
    <w:rsid w:val="00FD319A"/>
    <w:rsid w:val="00FE0348"/>
    <w:rsid w:val="00FE1497"/>
    <w:rsid w:val="00FE2EE9"/>
    <w:rsid w:val="00FE3D93"/>
    <w:rsid w:val="00FF0A7D"/>
    <w:rsid w:val="00FF0EBE"/>
    <w:rsid w:val="00FF4E00"/>
    <w:rsid w:val="00FF5504"/>
    <w:rsid w:val="00FF5E4E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925AB7"/>
  <w14:defaultImageDpi w14:val="0"/>
  <w15:docId w15:val="{69E32E75-648C-43E5-9AF0-10202F0D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03D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703D"/>
    <w:pPr>
      <w:keepNext/>
      <w:numPr>
        <w:numId w:val="9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703D"/>
    <w:pPr>
      <w:keepNext/>
      <w:numPr>
        <w:ilvl w:val="1"/>
        <w:numId w:val="9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703D"/>
    <w:pPr>
      <w:keepNext/>
      <w:numPr>
        <w:ilvl w:val="2"/>
        <w:numId w:val="9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548B6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548B6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548B6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703D"/>
    <w:pPr>
      <w:keepNext/>
      <w:numPr>
        <w:ilvl w:val="6"/>
        <w:numId w:val="9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548B6"/>
    <w:pPr>
      <w:numPr>
        <w:ilvl w:val="7"/>
        <w:numId w:val="9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548B6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cs="Times New Roman"/>
      <w:b/>
      <w:bCs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rFonts w:cs="Times New Roman"/>
      <w:b/>
      <w:bCs/>
      <w:i/>
      <w:i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Pr>
      <w:rFonts w:ascii="Arial" w:hAnsi="Arial" w:cs="Arial"/>
    </w:rPr>
  </w:style>
  <w:style w:type="paragraph" w:customStyle="1" w:styleId="Zawartotabeli">
    <w:name w:val="Zawartość tabeli"/>
    <w:basedOn w:val="Tekstpodstawowy"/>
    <w:uiPriority w:val="99"/>
    <w:rsid w:val="0019703D"/>
    <w:pPr>
      <w:suppressLineNumbers/>
    </w:pPr>
  </w:style>
  <w:style w:type="paragraph" w:styleId="Tekstpodstawowy">
    <w:name w:val="Body Text"/>
    <w:basedOn w:val="Normalny"/>
    <w:link w:val="TekstpodstawowyZnak"/>
    <w:uiPriority w:val="99"/>
    <w:rsid w:val="0019703D"/>
    <w:pPr>
      <w:suppressAutoHyphens/>
      <w:ind w:left="1020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1069"/>
    <w:pPr>
      <w:widowControl w:val="0"/>
      <w:ind w:left="360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9703D"/>
    <w:pPr>
      <w:spacing w:line="260" w:lineRule="exact"/>
      <w:ind w:left="-57" w:right="-57"/>
      <w:jc w:val="both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rsid w:val="0019703D"/>
    <w:pPr>
      <w:tabs>
        <w:tab w:val="left" w:pos="1100"/>
      </w:tabs>
      <w:suppressAutoHyphens/>
      <w:ind w:left="1117" w:hanging="317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703D"/>
    <w:pPr>
      <w:tabs>
        <w:tab w:val="num" w:pos="720"/>
      </w:tabs>
      <w:suppressAutoHyphens/>
      <w:ind w:left="-720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19703D"/>
    <w:pPr>
      <w:suppressAutoHyphens/>
      <w:ind w:left="1020"/>
      <w:jc w:val="both"/>
    </w:pPr>
    <w:rPr>
      <w:rFonts w:ascii="Arial" w:hAnsi="Arial" w:cs="Arial"/>
      <w:sz w:val="24"/>
      <w:szCs w:val="24"/>
    </w:rPr>
  </w:style>
  <w:style w:type="paragraph" w:customStyle="1" w:styleId="Technical4">
    <w:name w:val="Technical 4"/>
    <w:uiPriority w:val="99"/>
    <w:rsid w:val="0019703D"/>
    <w:pPr>
      <w:suppressAutoHyphens/>
      <w:spacing w:after="0" w:line="240" w:lineRule="auto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19703D"/>
    <w:pPr>
      <w:tabs>
        <w:tab w:val="center" w:pos="5556"/>
        <w:tab w:val="right" w:pos="10092"/>
      </w:tabs>
      <w:suppressAutoHyphens/>
      <w:ind w:left="1020"/>
      <w:jc w:val="both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next w:val="Podtytu"/>
    <w:link w:val="TytuZnak"/>
    <w:uiPriority w:val="99"/>
    <w:qFormat/>
    <w:rsid w:val="0019703D"/>
    <w:pPr>
      <w:suppressAutoHyphens/>
      <w:ind w:left="102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19703D"/>
    <w:pPr>
      <w:keepNext/>
      <w:suppressAutoHyphens/>
      <w:spacing w:before="240" w:after="120"/>
      <w:ind w:left="102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19703D"/>
    <w:rPr>
      <w:rFonts w:cs="Times New Roman"/>
    </w:rPr>
  </w:style>
  <w:style w:type="paragraph" w:customStyle="1" w:styleId="WW-Tekst">
    <w:name w:val="WW-Tekst"/>
    <w:basedOn w:val="Normalny"/>
    <w:uiPriority w:val="99"/>
    <w:rsid w:val="0019703D"/>
    <w:pPr>
      <w:suppressLineNumbers/>
      <w:suppressAutoHyphens/>
      <w:spacing w:before="120" w:after="120"/>
      <w:ind w:left="1020"/>
      <w:jc w:val="both"/>
    </w:pPr>
    <w:rPr>
      <w:i/>
      <w:iCs/>
    </w:rPr>
  </w:style>
  <w:style w:type="paragraph" w:customStyle="1" w:styleId="Default">
    <w:name w:val="Default"/>
    <w:uiPriority w:val="99"/>
    <w:rsid w:val="00197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9425D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25D4"/>
    <w:pPr>
      <w:ind w:left="72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654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E53819"/>
    <w:pPr>
      <w:autoSpaceDE w:val="0"/>
      <w:autoSpaceDN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41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190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51903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96757"/>
    <w:rPr>
      <w:rFonts w:cs="Times New Roman"/>
      <w:color w:val="0000FF"/>
      <w:u w:val="single"/>
    </w:rPr>
  </w:style>
  <w:style w:type="paragraph" w:customStyle="1" w:styleId="Normln">
    <w:name w:val="Normální"/>
    <w:basedOn w:val="Normalny"/>
    <w:uiPriority w:val="99"/>
    <w:rsid w:val="00CE18A1"/>
    <w:pPr>
      <w:widowControl w:val="0"/>
    </w:pPr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6C91"/>
    <w:pPr>
      <w:suppressAutoHyphens/>
      <w:ind w:left="1020"/>
      <w:jc w:val="both"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6C91"/>
    <w:rPr>
      <w:rFonts w:cs="Times New Roman"/>
      <w:sz w:val="20"/>
      <w:szCs w:val="20"/>
      <w:lang w:val="x-none" w:eastAsia="ar-SA" w:bidi="ar-SA"/>
    </w:rPr>
  </w:style>
  <w:style w:type="character" w:styleId="Odwoanieprzypisudolnego">
    <w:name w:val="footnote reference"/>
    <w:basedOn w:val="Domylnaczcionkaakapitu"/>
    <w:uiPriority w:val="99"/>
    <w:rsid w:val="00066C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48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7A979-BFE0-4630-A7DA-ECDF671A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PKP PLK S.A.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PKP</dc:creator>
  <cp:keywords/>
  <dc:description/>
  <cp:lastModifiedBy>Śledź Jarosław</cp:lastModifiedBy>
  <cp:revision>27</cp:revision>
  <cp:lastPrinted>2014-09-01T05:32:00Z</cp:lastPrinted>
  <dcterms:created xsi:type="dcterms:W3CDTF">2020-01-14T07:19:00Z</dcterms:created>
  <dcterms:modified xsi:type="dcterms:W3CDTF">2026-01-19T10:32:00Z</dcterms:modified>
</cp:coreProperties>
</file>